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CC252" w14:textId="77777777" w:rsidR="00534235" w:rsidRDefault="00534235" w:rsidP="00A93D08">
      <w:pPr>
        <w:pStyle w:val="Nagwek3"/>
        <w:numPr>
          <w:ilvl w:val="0"/>
          <w:numId w:val="0"/>
        </w:numPr>
        <w:jc w:val="center"/>
      </w:pPr>
    </w:p>
    <w:p w14:paraId="50820D04" w14:textId="4A098B95" w:rsidR="00A93D08" w:rsidRPr="00297A1C" w:rsidRDefault="002F3465" w:rsidP="00A93D08">
      <w:pPr>
        <w:pStyle w:val="Nagwek3"/>
        <w:numPr>
          <w:ilvl w:val="0"/>
          <w:numId w:val="0"/>
        </w:numPr>
        <w:jc w:val="center"/>
        <w:rPr>
          <w:lang w:val="en-US"/>
        </w:rPr>
      </w:pPr>
      <w:r>
        <w:t xml:space="preserve">Information about </w:t>
      </w:r>
      <w:r w:rsidR="00444B9A">
        <w:t>selected</w:t>
      </w:r>
      <w:r>
        <w:t xml:space="preserve"> </w:t>
      </w:r>
      <w:r w:rsidR="00C6101F">
        <w:t>A</w:t>
      </w:r>
      <w:r w:rsidR="00202FCA">
        <w:t>uditor</w:t>
      </w:r>
      <w:r w:rsidR="00A93D08">
        <w:t xml:space="preserve"> </w:t>
      </w:r>
      <w:r w:rsidR="00444B9A" w:rsidRPr="00534235">
        <w:rPr>
          <w:lang w:val="en-US"/>
        </w:rPr>
        <w:t xml:space="preserve">by </w:t>
      </w:r>
      <w:r w:rsidR="00297A1C">
        <w:rPr>
          <w:lang w:val="en-US"/>
        </w:rPr>
        <w:t xml:space="preserve">Ukrainian </w:t>
      </w:r>
      <w:r w:rsidR="00444B9A">
        <w:rPr>
          <w:lang w:val="en-US"/>
        </w:rPr>
        <w:t>beneficiary</w:t>
      </w:r>
    </w:p>
    <w:p w14:paraId="283A4253" w14:textId="77777777" w:rsidR="00A93D08" w:rsidRPr="00311E79" w:rsidRDefault="002E1818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Audi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 xml:space="preserve">tor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6503"/>
      </w:tblGrid>
      <w:tr w:rsidR="00A93D08" w:rsidRPr="00273BD9" w14:paraId="615FCCAD" w14:textId="77777777" w:rsidTr="00A93D08">
        <w:tc>
          <w:tcPr>
            <w:tcW w:w="1412" w:type="pct"/>
          </w:tcPr>
          <w:p w14:paraId="5E0F24E5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Name of the auditing entity</w:t>
            </w:r>
            <w:r w:rsidR="00A93D08">
              <w:rPr>
                <w:rFonts w:cs="Arial"/>
              </w:rPr>
              <w:t xml:space="preserve"> </w:t>
            </w:r>
          </w:p>
        </w:tc>
        <w:tc>
          <w:tcPr>
            <w:tcW w:w="3588" w:type="pct"/>
          </w:tcPr>
          <w:p w14:paraId="06074E9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9F8FA" w14:textId="77777777" w:rsidTr="00A93D08">
        <w:tc>
          <w:tcPr>
            <w:tcW w:w="1412" w:type="pct"/>
          </w:tcPr>
          <w:p w14:paraId="333BFB6A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88" w:type="pct"/>
          </w:tcPr>
          <w:p w14:paraId="1F28E0EF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5DBE10E2" w14:textId="77777777" w:rsidTr="00A93D08">
        <w:tc>
          <w:tcPr>
            <w:tcW w:w="1412" w:type="pct"/>
          </w:tcPr>
          <w:p w14:paraId="76E18BF3" w14:textId="77777777" w:rsidR="00A93D08" w:rsidRPr="00273BD9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First and</w:t>
            </w:r>
            <w:r w:rsidR="00202FCA">
              <w:rPr>
                <w:rFonts w:cs="Arial"/>
              </w:rPr>
              <w:t xml:space="preserve"> last name of the auditor</w:t>
            </w:r>
          </w:p>
        </w:tc>
        <w:tc>
          <w:tcPr>
            <w:tcW w:w="3588" w:type="pct"/>
          </w:tcPr>
          <w:p w14:paraId="45C2D04E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3C3634" w14:paraId="45770D56" w14:textId="77777777" w:rsidTr="00A93D08">
        <w:trPr>
          <w:trHeight w:val="215"/>
        </w:trPr>
        <w:tc>
          <w:tcPr>
            <w:tcW w:w="1412" w:type="pct"/>
          </w:tcPr>
          <w:p w14:paraId="5F9A920E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88" w:type="pct"/>
          </w:tcPr>
          <w:p w14:paraId="47E208C3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FFC137E" w14:textId="77777777" w:rsidTr="00A93D08">
        <w:tc>
          <w:tcPr>
            <w:tcW w:w="1412" w:type="pct"/>
          </w:tcPr>
          <w:p w14:paraId="034776AF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 w:rsidR="00202FCA"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88" w:type="pct"/>
          </w:tcPr>
          <w:p w14:paraId="67A0D444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24848AA3" w14:textId="77777777" w:rsidR="00A93D08" w:rsidRPr="00311E79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Projec</w:t>
      </w:r>
      <w:r w:rsidR="00A93D08" w:rsidRPr="00311E79">
        <w:rPr>
          <w:rFonts w:ascii="Arial" w:hAnsi="Arial" w:cs="Arial"/>
          <w:b w:val="0"/>
          <w:i w:val="0"/>
          <w:sz w:val="22"/>
          <w:szCs w:val="22"/>
        </w:rPr>
        <w:t>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5"/>
        <w:gridCol w:w="6537"/>
      </w:tblGrid>
      <w:tr w:rsidR="00A93D08" w:rsidRPr="003C3634" w14:paraId="6FD1CFC7" w14:textId="77777777" w:rsidTr="00A93D08">
        <w:tc>
          <w:tcPr>
            <w:tcW w:w="1393" w:type="pct"/>
          </w:tcPr>
          <w:p w14:paraId="0BC75C18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title</w:t>
            </w:r>
          </w:p>
        </w:tc>
        <w:tc>
          <w:tcPr>
            <w:tcW w:w="3607" w:type="pct"/>
          </w:tcPr>
          <w:p w14:paraId="7A24C621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3E8A2806" w14:textId="77777777" w:rsidTr="00A93D08">
        <w:tc>
          <w:tcPr>
            <w:tcW w:w="1393" w:type="pct"/>
          </w:tcPr>
          <w:p w14:paraId="5F1D05CB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Project index number</w:t>
            </w:r>
            <w:r w:rsidR="00A93D08" w:rsidRPr="003C3634">
              <w:rPr>
                <w:rFonts w:cs="Arial"/>
                <w:lang w:val="pl-PL"/>
              </w:rPr>
              <w:t xml:space="preserve"> </w:t>
            </w:r>
          </w:p>
        </w:tc>
        <w:tc>
          <w:tcPr>
            <w:tcW w:w="3607" w:type="pct"/>
          </w:tcPr>
          <w:p w14:paraId="77742A5D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</w:tbl>
    <w:p w14:paraId="552E39EE" w14:textId="77777777" w:rsidR="00A93D08" w:rsidRPr="00515845" w:rsidRDefault="00202FCA" w:rsidP="00A93D08">
      <w:pPr>
        <w:pStyle w:val="Nagwek4"/>
        <w:numPr>
          <w:ilvl w:val="0"/>
          <w:numId w:val="0"/>
        </w:numPr>
        <w:ind w:left="1148" w:hanging="864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Beneficiary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7"/>
        <w:gridCol w:w="6485"/>
      </w:tblGrid>
      <w:tr w:rsidR="00A93D08" w:rsidRPr="003C3634" w14:paraId="546CA594" w14:textId="77777777" w:rsidTr="00A93D08">
        <w:tc>
          <w:tcPr>
            <w:tcW w:w="1422" w:type="pct"/>
          </w:tcPr>
          <w:p w14:paraId="697151CD" w14:textId="77777777" w:rsidR="00A93D08" w:rsidRPr="003C3634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3578" w:type="pct"/>
          </w:tcPr>
          <w:p w14:paraId="3B5C065B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A93D08" w:rsidRPr="003C3634" w14:paraId="1B3803B3" w14:textId="77777777" w:rsidTr="00A93D08">
        <w:tc>
          <w:tcPr>
            <w:tcW w:w="1422" w:type="pct"/>
          </w:tcPr>
          <w:p w14:paraId="6718F468" w14:textId="77777777" w:rsidR="00A93D08" w:rsidRPr="003C3634" w:rsidRDefault="002E181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</w:rPr>
              <w:t>A</w:t>
            </w:r>
            <w:r w:rsidR="00202FCA">
              <w:rPr>
                <w:rFonts w:cs="Arial"/>
              </w:rPr>
              <w:t>ddress</w:t>
            </w:r>
          </w:p>
        </w:tc>
        <w:tc>
          <w:tcPr>
            <w:tcW w:w="3578" w:type="pct"/>
          </w:tcPr>
          <w:p w14:paraId="43652B39" w14:textId="77777777" w:rsidR="00A93D08" w:rsidRPr="003C3634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3C3634" w14:paraId="24074DBE" w14:textId="77777777" w:rsidTr="00A93D08">
        <w:tc>
          <w:tcPr>
            <w:tcW w:w="1422" w:type="pct"/>
          </w:tcPr>
          <w:p w14:paraId="4EF2A346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>
              <w:rPr>
                <w:rFonts w:cs="Arial"/>
                <w:lang w:val="pl-PL"/>
              </w:rPr>
              <w:t>Telephone number</w:t>
            </w:r>
          </w:p>
        </w:tc>
        <w:tc>
          <w:tcPr>
            <w:tcW w:w="3578" w:type="pct"/>
          </w:tcPr>
          <w:p w14:paraId="4D6E8594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</w:p>
        </w:tc>
      </w:tr>
      <w:tr w:rsidR="00202FCA" w:rsidRPr="00273BD9" w14:paraId="3512A13A" w14:textId="77777777" w:rsidTr="00A93D08">
        <w:trPr>
          <w:trHeight w:val="226"/>
        </w:trPr>
        <w:tc>
          <w:tcPr>
            <w:tcW w:w="1422" w:type="pct"/>
          </w:tcPr>
          <w:p w14:paraId="473E36BC" w14:textId="77777777" w:rsidR="00202FCA" w:rsidRPr="003C3634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  <w:lang w:val="pl-PL"/>
              </w:rPr>
            </w:pPr>
            <w:r w:rsidRPr="003C3634">
              <w:rPr>
                <w:rFonts w:cs="Arial"/>
                <w:lang w:val="pl-PL"/>
              </w:rPr>
              <w:t>E</w:t>
            </w:r>
            <w:r>
              <w:rPr>
                <w:rFonts w:cs="Arial"/>
                <w:lang w:val="pl-PL"/>
              </w:rPr>
              <w:t>-</w:t>
            </w:r>
            <w:r w:rsidRPr="003C3634">
              <w:rPr>
                <w:rFonts w:cs="Arial"/>
                <w:lang w:val="pl-PL"/>
              </w:rPr>
              <w:t>mail</w:t>
            </w:r>
          </w:p>
        </w:tc>
        <w:tc>
          <w:tcPr>
            <w:tcW w:w="3578" w:type="pct"/>
          </w:tcPr>
          <w:p w14:paraId="38C6936D" w14:textId="77777777" w:rsidR="00202FCA" w:rsidRPr="00273BD9" w:rsidRDefault="00202FCA" w:rsidP="00202FCA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7E4EC8FC" w14:textId="77777777" w:rsidTr="00A93D08">
        <w:tc>
          <w:tcPr>
            <w:tcW w:w="1422" w:type="pct"/>
          </w:tcPr>
          <w:p w14:paraId="26C005BD" w14:textId="77777777" w:rsidR="00A93D08" w:rsidRPr="00273BD9" w:rsidRDefault="00202FCA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Contact person</w:t>
            </w:r>
            <w:r w:rsidR="00A93D08" w:rsidRPr="00273BD9">
              <w:rPr>
                <w:rFonts w:cs="Arial"/>
              </w:rPr>
              <w:t xml:space="preserve"> </w:t>
            </w:r>
          </w:p>
        </w:tc>
        <w:tc>
          <w:tcPr>
            <w:tcW w:w="3578" w:type="pct"/>
          </w:tcPr>
          <w:p w14:paraId="2FA8EB11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  <w:tr w:rsidR="00A93D08" w:rsidRPr="00273BD9" w14:paraId="18BDAF4C" w14:textId="77777777" w:rsidTr="00A93D08">
        <w:tc>
          <w:tcPr>
            <w:tcW w:w="1422" w:type="pct"/>
          </w:tcPr>
          <w:p w14:paraId="2F815546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  <w:r w:rsidRPr="00273BD9">
              <w:rPr>
                <w:rFonts w:cs="Arial"/>
              </w:rPr>
              <w:t>E</w:t>
            </w:r>
            <w:r w:rsidR="00202FCA">
              <w:rPr>
                <w:rFonts w:cs="Arial"/>
              </w:rPr>
              <w:t>-</w:t>
            </w:r>
            <w:r w:rsidRPr="00273BD9">
              <w:rPr>
                <w:rFonts w:cs="Arial"/>
              </w:rPr>
              <w:t>mail</w:t>
            </w:r>
          </w:p>
        </w:tc>
        <w:tc>
          <w:tcPr>
            <w:tcW w:w="3578" w:type="pct"/>
          </w:tcPr>
          <w:p w14:paraId="0FB11D4C" w14:textId="77777777" w:rsidR="00A93D08" w:rsidRPr="00273BD9" w:rsidRDefault="00A93D08" w:rsidP="00A93D08">
            <w:pPr>
              <w:tabs>
                <w:tab w:val="left" w:pos="2025"/>
              </w:tabs>
              <w:spacing w:line="240" w:lineRule="auto"/>
              <w:rPr>
                <w:rFonts w:cs="Arial"/>
              </w:rPr>
            </w:pPr>
          </w:p>
        </w:tc>
      </w:tr>
    </w:tbl>
    <w:p w14:paraId="3FFAC369" w14:textId="1BDC3C9E" w:rsidR="00394878" w:rsidRDefault="00394878" w:rsidP="00227885">
      <w:pPr>
        <w:rPr>
          <w:rFonts w:ascii="Times New Roman" w:hAnsi="Times New Roman"/>
          <w:sz w:val="22"/>
          <w:szCs w:val="22"/>
          <w:lang w:val="pl-PL"/>
        </w:rPr>
      </w:pPr>
    </w:p>
    <w:p w14:paraId="4254FC40" w14:textId="48EC647F" w:rsidR="00EA542A" w:rsidRPr="00EA542A" w:rsidRDefault="00EA542A" w:rsidP="00AE5BCE">
      <w:pPr>
        <w:spacing w:line="276" w:lineRule="auto"/>
        <w:jc w:val="both"/>
        <w:rPr>
          <w:rFonts w:asciiTheme="minorHAnsi" w:hAnsiTheme="minorHAnsi"/>
          <w:i/>
          <w:sz w:val="22"/>
          <w:szCs w:val="22"/>
          <w:lang w:val="en-US"/>
        </w:rPr>
      </w:pPr>
      <w:r w:rsidRPr="00EA542A">
        <w:rPr>
          <w:rFonts w:asciiTheme="minorHAnsi" w:hAnsiTheme="minorHAnsi"/>
          <w:i/>
          <w:sz w:val="22"/>
          <w:szCs w:val="22"/>
          <w:lang w:val="en-US"/>
        </w:rPr>
        <w:t>In case the project expenditure verification includes expenditure verification of another beneficiary - please note additionally.</w:t>
      </w:r>
    </w:p>
    <w:p w14:paraId="383C9105" w14:textId="77777777" w:rsidR="00EA542A" w:rsidRPr="009C7662" w:rsidRDefault="00EA542A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0DF5A51D" w14:textId="3CDEE22E" w:rsidR="00297A1C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 xml:space="preserve">Control Contact Point must be informed of </w:t>
      </w:r>
      <w:r w:rsidR="00297A1C">
        <w:rPr>
          <w:rFonts w:asciiTheme="minorHAnsi" w:hAnsiTheme="minorHAnsi"/>
          <w:sz w:val="22"/>
          <w:szCs w:val="22"/>
          <w:lang w:val="en-US"/>
        </w:rPr>
        <w:t>by the Beneficiar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y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of the project 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about the </w:t>
      </w:r>
      <w:r w:rsidR="00297A1C">
        <w:rPr>
          <w:rFonts w:asciiTheme="minorHAnsi" w:hAnsiTheme="minorHAnsi"/>
          <w:sz w:val="22"/>
          <w:szCs w:val="22"/>
          <w:lang w:val="en-US"/>
        </w:rPr>
        <w:t xml:space="preserve">auditor </w:t>
      </w:r>
      <w:r w:rsidR="00444B9A">
        <w:rPr>
          <w:rFonts w:asciiTheme="minorHAnsi" w:hAnsiTheme="minorHAnsi"/>
          <w:sz w:val="22"/>
          <w:szCs w:val="22"/>
          <w:lang w:val="en-US"/>
        </w:rPr>
        <w:t>selected</w:t>
      </w:r>
      <w:r w:rsidR="00297A1C" w:rsidRPr="00297A1C">
        <w:rPr>
          <w:rFonts w:asciiTheme="minorHAnsi" w:hAnsiTheme="minorHAnsi"/>
          <w:sz w:val="22"/>
          <w:szCs w:val="22"/>
          <w:lang w:val="en-US"/>
        </w:rPr>
        <w:t xml:space="preserve"> to </w:t>
      </w:r>
      <w:r w:rsidR="00444B9A">
        <w:rPr>
          <w:rFonts w:asciiTheme="minorHAnsi" w:hAnsiTheme="minorHAnsi"/>
          <w:sz w:val="22"/>
          <w:szCs w:val="22"/>
          <w:lang w:val="en-US"/>
        </w:rPr>
        <w:t>verify expenditure</w:t>
      </w:r>
      <w:r w:rsidR="002F3465">
        <w:rPr>
          <w:rFonts w:asciiTheme="minorHAnsi" w:hAnsiTheme="minorHAnsi"/>
          <w:sz w:val="22"/>
          <w:szCs w:val="22"/>
          <w:lang w:val="en-US"/>
        </w:rPr>
        <w:t xml:space="preserve"> incurred within the project basing on this form, which should be </w:t>
      </w:r>
      <w:r w:rsidR="00444B9A">
        <w:rPr>
          <w:rFonts w:asciiTheme="minorHAnsi" w:hAnsiTheme="minorHAnsi"/>
          <w:sz w:val="22"/>
          <w:szCs w:val="22"/>
          <w:lang w:val="en-US"/>
        </w:rPr>
        <w:t xml:space="preserve">sent by e-mail under the following address: </w:t>
      </w:r>
      <w:hyperlink r:id="rId7" w:history="1">
        <w:r w:rsidR="00444B9A" w:rsidRPr="00E42904">
          <w:rPr>
            <w:rStyle w:val="Hipercze"/>
            <w:rFonts w:asciiTheme="minorHAnsi" w:hAnsiTheme="minorHAnsi"/>
            <w:sz w:val="22"/>
            <w:szCs w:val="22"/>
            <w:lang w:val="en-US"/>
          </w:rPr>
          <w:t>iryna.mintenko.18@gmail.com</w:t>
        </w:r>
      </w:hyperlink>
      <w:r w:rsidR="00444B9A">
        <w:rPr>
          <w:rFonts w:asciiTheme="minorHAnsi" w:hAnsiTheme="minorHAnsi"/>
          <w:sz w:val="22"/>
          <w:szCs w:val="22"/>
          <w:lang w:val="en-US"/>
        </w:rPr>
        <w:t xml:space="preserve">. </w:t>
      </w:r>
    </w:p>
    <w:p w14:paraId="23CC0435" w14:textId="77777777" w:rsidR="009C7662" w:rsidRPr="009C7662" w:rsidRDefault="009C7662" w:rsidP="00AE5BCE">
      <w:pPr>
        <w:spacing w:line="276" w:lineRule="auto"/>
        <w:jc w:val="both"/>
        <w:rPr>
          <w:rFonts w:asciiTheme="minorHAnsi" w:hAnsiTheme="minorHAnsi"/>
          <w:sz w:val="22"/>
          <w:szCs w:val="22"/>
          <w:lang w:val="en-US"/>
        </w:rPr>
      </w:pPr>
    </w:p>
    <w:p w14:paraId="64CA2158" w14:textId="77777777" w:rsidR="005B5E00" w:rsidRPr="009C7662" w:rsidRDefault="009C7662" w:rsidP="005B5E00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Institution</w:t>
      </w:r>
      <w:r w:rsidR="00D859E2"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96E20BC" w14:textId="77777777" w:rsidR="00D859E2" w:rsidRPr="009C7662" w:rsidRDefault="00D859E2" w:rsidP="00D859E2">
      <w:pPr>
        <w:rPr>
          <w:rFonts w:asciiTheme="minorHAnsi" w:hAnsiTheme="minorHAnsi"/>
          <w:sz w:val="22"/>
          <w:szCs w:val="22"/>
          <w:lang w:val="en-US"/>
        </w:rPr>
      </w:pPr>
    </w:p>
    <w:p w14:paraId="0739F195" w14:textId="5E8C6C44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0667BCD" w14:textId="391309B9" w:rsidR="005B5E00" w:rsidRDefault="005B5E00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2A68BFC5" w14:textId="61D01A6D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0792AF61" w14:textId="5316464A" w:rsidR="00B22DEA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189368EA" w14:textId="77777777" w:rsidR="00B22DEA" w:rsidRPr="009C7662" w:rsidRDefault="00B22DEA" w:rsidP="005B5E00">
      <w:pPr>
        <w:rPr>
          <w:rFonts w:asciiTheme="minorHAnsi" w:hAnsiTheme="minorHAnsi"/>
          <w:sz w:val="22"/>
          <w:szCs w:val="22"/>
          <w:lang w:val="en-US"/>
        </w:rPr>
      </w:pPr>
    </w:p>
    <w:p w14:paraId="7C430251" w14:textId="7341D5DA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Auditor’s signature</w:t>
      </w:r>
      <w:r w:rsidRPr="009C766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</w:p>
    <w:p w14:paraId="31BCE400" w14:textId="77777777" w:rsidR="00B22DEA" w:rsidRDefault="00B22DEA" w:rsidP="00B22DEA">
      <w:pPr>
        <w:rPr>
          <w:lang w:val="en-US"/>
        </w:rPr>
      </w:pPr>
    </w:p>
    <w:p w14:paraId="3FD3C548" w14:textId="0E9F659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Director of </w:t>
      </w:r>
      <w:r w:rsidRPr="00B22DEA">
        <w:rPr>
          <w:rFonts w:cs="Arial"/>
          <w:sz w:val="22"/>
          <w:szCs w:val="22"/>
        </w:rPr>
        <w:t>the auditing entity</w:t>
      </w:r>
      <w:r w:rsidRPr="00B22DEA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B22DEA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>
        <w:rPr>
          <w:rFonts w:asciiTheme="minorHAnsi" w:hAnsiTheme="minorHAnsi"/>
          <w:sz w:val="22"/>
          <w:szCs w:val="22"/>
          <w:lang w:val="en-US"/>
        </w:rPr>
        <w:t>Stamp</w:t>
      </w:r>
      <w:r w:rsidRPr="009C7662">
        <w:rPr>
          <w:rFonts w:asciiTheme="minorHAnsi" w:hAnsiTheme="minorHAnsi"/>
          <w:sz w:val="22"/>
          <w:szCs w:val="22"/>
          <w:lang w:val="en-US"/>
        </w:rPr>
        <w:t>:</w:t>
      </w:r>
    </w:p>
    <w:p w14:paraId="3A4422DD" w14:textId="77777777" w:rsidR="00B22DEA" w:rsidRDefault="00B22DEA" w:rsidP="00B22DEA">
      <w:pPr>
        <w:rPr>
          <w:lang w:val="en-US"/>
        </w:rPr>
      </w:pPr>
    </w:p>
    <w:p w14:paraId="2A5BB84E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62367C08" w14:textId="77777777" w:rsidR="00B22DEA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142AF38B" w14:textId="66804726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  <w:r w:rsidRPr="009C7662">
        <w:rPr>
          <w:rFonts w:asciiTheme="minorHAnsi" w:hAnsiTheme="minorHAnsi"/>
          <w:sz w:val="22"/>
          <w:szCs w:val="22"/>
          <w:lang w:val="en-US"/>
        </w:rPr>
        <w:t>Place:</w:t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</w:r>
      <w:r w:rsidRPr="009C7662">
        <w:rPr>
          <w:rFonts w:asciiTheme="minorHAnsi" w:hAnsiTheme="minorHAnsi"/>
          <w:sz w:val="22"/>
          <w:szCs w:val="22"/>
          <w:lang w:val="en-US"/>
        </w:rPr>
        <w:tab/>
        <w:t xml:space="preserve">Date: </w:t>
      </w:r>
    </w:p>
    <w:p w14:paraId="4ECDC5FB" w14:textId="77777777" w:rsidR="00B22DEA" w:rsidRPr="009C7662" w:rsidRDefault="00B22DEA" w:rsidP="00B22DEA">
      <w:pPr>
        <w:rPr>
          <w:rFonts w:asciiTheme="minorHAnsi" w:hAnsiTheme="minorHAnsi"/>
          <w:sz w:val="22"/>
          <w:szCs w:val="22"/>
          <w:lang w:val="en-US"/>
        </w:rPr>
      </w:pPr>
    </w:p>
    <w:p w14:paraId="74D3474E" w14:textId="77777777" w:rsidR="00B22DEA" w:rsidRPr="009C7662" w:rsidRDefault="00B22DEA">
      <w:pPr>
        <w:rPr>
          <w:lang w:val="en-US"/>
        </w:rPr>
      </w:pPr>
    </w:p>
    <w:sectPr w:rsidR="00B22DEA" w:rsidRPr="009C7662" w:rsidSect="00D7290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3143" w14:textId="77777777" w:rsidR="00B84E10" w:rsidRDefault="00B84E10" w:rsidP="00583379">
      <w:pPr>
        <w:spacing w:line="240" w:lineRule="auto"/>
      </w:pPr>
      <w:r>
        <w:separator/>
      </w:r>
    </w:p>
  </w:endnote>
  <w:endnote w:type="continuationSeparator" w:id="0">
    <w:p w14:paraId="1F2DC10F" w14:textId="77777777" w:rsidR="00B84E10" w:rsidRDefault="00B84E10" w:rsidP="005833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6BE42" w14:textId="77777777" w:rsidR="00B84E10" w:rsidRDefault="00B84E10" w:rsidP="00583379">
      <w:pPr>
        <w:spacing w:line="240" w:lineRule="auto"/>
      </w:pPr>
      <w:r>
        <w:separator/>
      </w:r>
    </w:p>
  </w:footnote>
  <w:footnote w:type="continuationSeparator" w:id="0">
    <w:p w14:paraId="0DCA8FB3" w14:textId="77777777" w:rsidR="00B84E10" w:rsidRDefault="00B84E10" w:rsidP="005833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8DEFC" w14:textId="0DD1F0A4" w:rsidR="001C6240" w:rsidRDefault="00534235" w:rsidP="003D4CE9">
    <w:pPr>
      <w:pStyle w:val="Nagwek"/>
      <w:ind w:left="-426"/>
    </w:pPr>
    <w:r>
      <w:rPr>
        <w:noProof/>
      </w:rPr>
      <w:drawing>
        <wp:anchor distT="0" distB="0" distL="114300" distR="114300" simplePos="0" relativeHeight="251659776" behindDoc="0" locked="0" layoutInCell="1" allowOverlap="1" wp14:anchorId="6995DB86" wp14:editId="1BFD4BA5">
          <wp:simplePos x="0" y="0"/>
          <wp:positionH relativeFrom="column">
            <wp:posOffset>3462655</wp:posOffset>
          </wp:positionH>
          <wp:positionV relativeFrom="paragraph">
            <wp:posOffset>-68580</wp:posOffset>
          </wp:positionV>
          <wp:extent cx="2609215" cy="548640"/>
          <wp:effectExtent l="0" t="0" r="635" b="3810"/>
          <wp:wrapNone/>
          <wp:docPr id="5" name="Obraz 2" descr="Graphical user interfac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Graphical user interface&#10;&#10;Description automatically generated with medium confidenc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921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55D4E">
      <w:rPr>
        <w:noProof/>
        <w:lang w:val="uk-UA" w:eastAsia="uk-UA"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2DEACB56" wp14:editId="36CF2F39">
              <wp:simplePos x="0" y="0"/>
              <wp:positionH relativeFrom="column">
                <wp:posOffset>-104140</wp:posOffset>
              </wp:positionH>
              <wp:positionV relativeFrom="paragraph">
                <wp:posOffset>659129</wp:posOffset>
              </wp:positionV>
              <wp:extent cx="6003925" cy="0"/>
              <wp:effectExtent l="0" t="0" r="0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92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65F9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6224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F477D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8.2pt;margin-top:51.9pt;width:472.75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" strokecolor="#365f91" strokeweight="2pt">
              <v:shadow color="#622423" opacity=".5" offset="1pt"/>
            </v:shape>
          </w:pict>
        </mc:Fallback>
      </mc:AlternateContent>
    </w:r>
    <w:r w:rsidR="00755D4E"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3877364" wp14:editId="3FEC80BE">
              <wp:simplePos x="0" y="0"/>
              <wp:positionH relativeFrom="page">
                <wp:posOffset>43180</wp:posOffset>
              </wp:positionH>
              <wp:positionV relativeFrom="page">
                <wp:posOffset>429260</wp:posOffset>
              </wp:positionV>
              <wp:extent cx="899795" cy="180340"/>
              <wp:effectExtent l="0" t="0" r="0" b="0"/>
              <wp:wrapNone/>
              <wp:docPr id="2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8034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780A" w14:textId="1E8319C3" w:rsidR="001C6240" w:rsidRPr="00A027EB" w:rsidRDefault="00280BA9" w:rsidP="003D4CE9">
                          <w:pPr>
                            <w:jc w:val="right"/>
                            <w:rPr>
                              <w:color w:val="FFFFFF"/>
                            </w:rPr>
                          </w:pPr>
                          <w:r>
                            <w:fldChar w:fldCharType="begin"/>
                          </w:r>
                          <w:r w:rsidR="001C6240"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EA542A" w:rsidRPr="00EA542A">
                            <w:rPr>
                              <w:noProof/>
                              <w:color w:val="FFFFFF"/>
                            </w:rPr>
                            <w:t>1</w:t>
                          </w:r>
                          <w:r>
                            <w:rPr>
                              <w:noProof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877364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left:0;text-align:left;margin-left:3.4pt;margin-top:33.8pt;width:70.85pt;height:14.2pt;z-index:25165772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" o:allowincell="f" fillcolor="#4f81bd" stroked="f">
              <v:textbox inset=",0,,0">
                <w:txbxContent>
                  <w:p w14:paraId="291B780A" w14:textId="1E8319C3" w:rsidR="001C6240" w:rsidRPr="00A027EB" w:rsidRDefault="00280BA9" w:rsidP="003D4CE9">
                    <w:pPr>
                      <w:jc w:val="right"/>
                      <w:rPr>
                        <w:color w:val="FFFFFF"/>
                      </w:rPr>
                    </w:pPr>
                    <w:r>
                      <w:fldChar w:fldCharType="begin"/>
                    </w:r>
                    <w:r w:rsidR="001C6240">
                      <w:instrText>PAGE   \* MERGEFORMAT</w:instrText>
                    </w:r>
                    <w:r>
                      <w:fldChar w:fldCharType="separate"/>
                    </w:r>
                    <w:r w:rsidR="00EA542A" w:rsidRPr="00EA542A">
                      <w:rPr>
                        <w:noProof/>
                        <w:color w:val="FFFFFF"/>
                      </w:rPr>
                      <w:t>1</w:t>
                    </w:r>
                    <w:r>
                      <w:rPr>
                        <w:noProof/>
                        <w:color w:val="FFFFFF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55D4E"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1E62924E" wp14:editId="764DD7A3">
              <wp:simplePos x="0" y="0"/>
              <wp:positionH relativeFrom="page">
                <wp:posOffset>942975</wp:posOffset>
              </wp:positionH>
              <wp:positionV relativeFrom="page">
                <wp:posOffset>427990</wp:posOffset>
              </wp:positionV>
              <wp:extent cx="5758815" cy="180340"/>
              <wp:effectExtent l="0" t="0" r="0" b="0"/>
              <wp:wrapNone/>
              <wp:docPr id="1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8815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12462" w14:textId="1D6FA566" w:rsidR="001C6240" w:rsidRPr="00202FCA" w:rsidRDefault="004A629D" w:rsidP="003D4CE9">
                          <w:pPr>
                            <w:rPr>
                              <w:i/>
                              <w:color w:val="17365D"/>
                              <w:lang w:val="en-US"/>
                            </w:rPr>
                          </w:pPr>
                          <w:r>
                            <w:rPr>
                              <w:i/>
                              <w:color w:val="17365D"/>
                              <w:lang w:val="en-US"/>
                            </w:rPr>
                            <w:t>Annex no.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 xml:space="preserve"> </w:t>
                          </w:r>
                          <w:r w:rsidR="005227A3">
                            <w:rPr>
                              <w:i/>
                              <w:color w:val="17365D"/>
                              <w:lang w:val="uk-UA"/>
                            </w:rPr>
                            <w:t>8</w:t>
                          </w:r>
                          <w:proofErr w:type="spellStart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>a</w:t>
                          </w:r>
                          <w:proofErr w:type="spellEnd"/>
                          <w:r w:rsidR="005227A3">
                            <w:rPr>
                              <w:i/>
                              <w:color w:val="17365D"/>
                              <w:lang w:val="en-US"/>
                            </w:rPr>
                            <w:t xml:space="preserve"> Information about selected A</w:t>
                          </w:r>
                          <w:r w:rsidR="00202FCA" w:rsidRPr="00202FCA">
                            <w:rPr>
                              <w:i/>
                              <w:color w:val="17365D"/>
                              <w:lang w:val="en-US"/>
                            </w:rPr>
                            <w:t xml:space="preserve">uditor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62924E" id="Pole tekstowe 473" o:spid="_x0000_s1027" type="#_x0000_t202" style="position:absolute;left:0;text-align:left;margin-left:74.25pt;margin-top:33.7pt;width:453.45pt;height:14.2pt;z-index:251658752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" o:allowincell="f" filled="f" stroked="f">
              <v:textbox inset=",0,,0">
                <w:txbxContent>
                  <w:p w14:paraId="26612462" w14:textId="1D6FA566" w:rsidR="001C6240" w:rsidRPr="00202FCA" w:rsidRDefault="004A629D" w:rsidP="003D4CE9">
                    <w:pPr>
                      <w:rPr>
                        <w:i/>
                        <w:color w:val="17365D"/>
                        <w:lang w:val="en-US"/>
                      </w:rPr>
                    </w:pPr>
                    <w:r>
                      <w:rPr>
                        <w:i/>
                        <w:color w:val="17365D"/>
                        <w:lang w:val="en-US"/>
                      </w:rPr>
                      <w:t>Annex no.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 xml:space="preserve"> </w:t>
                    </w:r>
                    <w:r w:rsidR="005227A3">
                      <w:rPr>
                        <w:i/>
                        <w:color w:val="17365D"/>
                        <w:lang w:val="uk-UA"/>
                      </w:rPr>
                      <w:t>8</w:t>
                    </w:r>
                    <w:proofErr w:type="spellStart"/>
                    <w:r w:rsidR="005227A3">
                      <w:rPr>
                        <w:i/>
                        <w:color w:val="17365D"/>
                        <w:lang w:val="en-US"/>
                      </w:rPr>
                      <w:t>a</w:t>
                    </w:r>
                    <w:proofErr w:type="spellEnd"/>
                    <w:r w:rsidR="005227A3">
                      <w:rPr>
                        <w:i/>
                        <w:color w:val="17365D"/>
                        <w:lang w:val="en-US"/>
                      </w:rPr>
                      <w:t xml:space="preserve"> Information about selected A</w:t>
                    </w:r>
                    <w:r w:rsidR="00202FCA" w:rsidRPr="00202FCA">
                      <w:rPr>
                        <w:i/>
                        <w:color w:val="17365D"/>
                        <w:lang w:val="en-US"/>
                      </w:rPr>
                      <w:t xml:space="preserve">uditor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C6240">
      <w:rPr>
        <w:b/>
        <w:noProof/>
      </w:rPr>
      <w:tab/>
    </w:r>
    <w:r w:rsidR="001C6240">
      <w:rPr>
        <w:b/>
        <w:noProof/>
      </w:rPr>
      <w:tab/>
    </w:r>
    <w:r>
      <w:rPr>
        <w:b/>
        <w:noProof/>
      </w:rPr>
      <w:t xml:space="preserve">   </w:t>
    </w:r>
  </w:p>
  <w:p w14:paraId="609F2856" w14:textId="77777777" w:rsidR="001C6240" w:rsidRDefault="001C62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56B3F"/>
    <w:multiLevelType w:val="hybridMultilevel"/>
    <w:tmpl w:val="A124907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F2F44"/>
    <w:multiLevelType w:val="hybridMultilevel"/>
    <w:tmpl w:val="25E4206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D4095"/>
    <w:multiLevelType w:val="hybridMultilevel"/>
    <w:tmpl w:val="BAA25F74"/>
    <w:lvl w:ilvl="0" w:tplc="45CAC7D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C3501"/>
    <w:multiLevelType w:val="multilevel"/>
    <w:tmpl w:val="C156899E"/>
    <w:lvl w:ilvl="0">
      <w:start w:val="1"/>
      <w:numFmt w:val="decimal"/>
      <w:pStyle w:val="Nagwek1"/>
      <w:lvlText w:val="%1"/>
      <w:lvlJc w:val="left"/>
      <w:pPr>
        <w:ind w:left="1142" w:hanging="432"/>
      </w:pPr>
      <w:rPr>
        <w:b w:val="0"/>
        <w:color w:val="365F91" w:themeColor="accent1" w:themeShade="BF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ind w:left="1286" w:hanging="576"/>
      </w:pPr>
      <w:rPr>
        <w:b w:val="0"/>
        <w:color w:val="365F91" w:themeColor="accent1" w:themeShade="BF"/>
      </w:rPr>
    </w:lvl>
    <w:lvl w:ilvl="2">
      <w:start w:val="1"/>
      <w:numFmt w:val="decimal"/>
      <w:pStyle w:val="Nagwek3"/>
      <w:lvlText w:val="%1.%2.%3"/>
      <w:lvlJc w:val="left"/>
      <w:pPr>
        <w:ind w:left="1855" w:hanging="720"/>
      </w:pPr>
      <w:rPr>
        <w:color w:val="365F91" w:themeColor="accent1" w:themeShade="BF"/>
      </w:rPr>
    </w:lvl>
    <w:lvl w:ilvl="3">
      <w:start w:val="1"/>
      <w:numFmt w:val="decimal"/>
      <w:pStyle w:val="Nagwek4"/>
      <w:lvlText w:val="%1.%2.%3.%4"/>
      <w:lvlJc w:val="left"/>
      <w:pPr>
        <w:ind w:left="1148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EA0DA3"/>
    <w:multiLevelType w:val="hybridMultilevel"/>
    <w:tmpl w:val="69B4B4F2"/>
    <w:lvl w:ilvl="0" w:tplc="08090019">
      <w:start w:val="1"/>
      <w:numFmt w:val="lowerLetter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E9E25CD"/>
    <w:multiLevelType w:val="hybridMultilevel"/>
    <w:tmpl w:val="2FD67E0E"/>
    <w:lvl w:ilvl="0" w:tplc="400C95E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040C6"/>
    <w:multiLevelType w:val="hybridMultilevel"/>
    <w:tmpl w:val="EFBA70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863AE"/>
    <w:multiLevelType w:val="hybridMultilevel"/>
    <w:tmpl w:val="AA26FD4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96300837">
    <w:abstractNumId w:val="4"/>
  </w:num>
  <w:num w:numId="2" w16cid:durableId="990057930">
    <w:abstractNumId w:val="1"/>
  </w:num>
  <w:num w:numId="3" w16cid:durableId="35354164">
    <w:abstractNumId w:val="5"/>
  </w:num>
  <w:num w:numId="4" w16cid:durableId="1474298529">
    <w:abstractNumId w:val="0"/>
  </w:num>
  <w:num w:numId="5" w16cid:durableId="708526860">
    <w:abstractNumId w:val="7"/>
  </w:num>
  <w:num w:numId="6" w16cid:durableId="1086346713">
    <w:abstractNumId w:val="2"/>
  </w:num>
  <w:num w:numId="7" w16cid:durableId="1712801219">
    <w:abstractNumId w:val="3"/>
  </w:num>
  <w:num w:numId="8" w16cid:durableId="3887684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885"/>
    <w:rsid w:val="00006438"/>
    <w:rsid w:val="00006B73"/>
    <w:rsid w:val="00010501"/>
    <w:rsid w:val="000266BD"/>
    <w:rsid w:val="000350ED"/>
    <w:rsid w:val="00063C15"/>
    <w:rsid w:val="000B08DA"/>
    <w:rsid w:val="000B53C2"/>
    <w:rsid w:val="000D338E"/>
    <w:rsid w:val="000F43A4"/>
    <w:rsid w:val="0013086F"/>
    <w:rsid w:val="0014111A"/>
    <w:rsid w:val="00151815"/>
    <w:rsid w:val="0017717B"/>
    <w:rsid w:val="00195FC0"/>
    <w:rsid w:val="001B4611"/>
    <w:rsid w:val="001C6240"/>
    <w:rsid w:val="001C7754"/>
    <w:rsid w:val="001E19B0"/>
    <w:rsid w:val="00202FCA"/>
    <w:rsid w:val="00206C70"/>
    <w:rsid w:val="00217185"/>
    <w:rsid w:val="00227885"/>
    <w:rsid w:val="00242DE7"/>
    <w:rsid w:val="00246048"/>
    <w:rsid w:val="00263BA5"/>
    <w:rsid w:val="00280BA9"/>
    <w:rsid w:val="00297A1C"/>
    <w:rsid w:val="002A4FAB"/>
    <w:rsid w:val="002A5584"/>
    <w:rsid w:val="002A67BE"/>
    <w:rsid w:val="002E088C"/>
    <w:rsid w:val="002E1818"/>
    <w:rsid w:val="002F3465"/>
    <w:rsid w:val="00303739"/>
    <w:rsid w:val="00311E79"/>
    <w:rsid w:val="00312C69"/>
    <w:rsid w:val="00333633"/>
    <w:rsid w:val="00336106"/>
    <w:rsid w:val="00355C88"/>
    <w:rsid w:val="0035634A"/>
    <w:rsid w:val="003628A6"/>
    <w:rsid w:val="00367286"/>
    <w:rsid w:val="0037369D"/>
    <w:rsid w:val="00376472"/>
    <w:rsid w:val="00394878"/>
    <w:rsid w:val="003B4362"/>
    <w:rsid w:val="003C3634"/>
    <w:rsid w:val="003C7014"/>
    <w:rsid w:val="003D4CE9"/>
    <w:rsid w:val="00407F53"/>
    <w:rsid w:val="0041084C"/>
    <w:rsid w:val="00444B9A"/>
    <w:rsid w:val="004452A3"/>
    <w:rsid w:val="004844E7"/>
    <w:rsid w:val="004A629D"/>
    <w:rsid w:val="004B1AF8"/>
    <w:rsid w:val="004C423D"/>
    <w:rsid w:val="004D03C4"/>
    <w:rsid w:val="004D2B10"/>
    <w:rsid w:val="004D50A4"/>
    <w:rsid w:val="004E0032"/>
    <w:rsid w:val="004E6408"/>
    <w:rsid w:val="0050306E"/>
    <w:rsid w:val="005227A3"/>
    <w:rsid w:val="00522D99"/>
    <w:rsid w:val="00525ADB"/>
    <w:rsid w:val="00533EC9"/>
    <w:rsid w:val="00534235"/>
    <w:rsid w:val="00550708"/>
    <w:rsid w:val="005574E7"/>
    <w:rsid w:val="005630B9"/>
    <w:rsid w:val="00564B9C"/>
    <w:rsid w:val="0056538C"/>
    <w:rsid w:val="00583379"/>
    <w:rsid w:val="005B341D"/>
    <w:rsid w:val="005B5E00"/>
    <w:rsid w:val="005D418E"/>
    <w:rsid w:val="00615FB6"/>
    <w:rsid w:val="00647F67"/>
    <w:rsid w:val="00661CB4"/>
    <w:rsid w:val="00691546"/>
    <w:rsid w:val="0069155C"/>
    <w:rsid w:val="00691713"/>
    <w:rsid w:val="006B39F7"/>
    <w:rsid w:val="006C1A1C"/>
    <w:rsid w:val="006C2BB7"/>
    <w:rsid w:val="006D4D2B"/>
    <w:rsid w:val="006E1FF5"/>
    <w:rsid w:val="006F65BC"/>
    <w:rsid w:val="007010B7"/>
    <w:rsid w:val="007508CE"/>
    <w:rsid w:val="00755D4E"/>
    <w:rsid w:val="007A20B2"/>
    <w:rsid w:val="007C359F"/>
    <w:rsid w:val="007D3525"/>
    <w:rsid w:val="007E5A69"/>
    <w:rsid w:val="007F2C5B"/>
    <w:rsid w:val="008134DC"/>
    <w:rsid w:val="00815D26"/>
    <w:rsid w:val="00832ECE"/>
    <w:rsid w:val="0084000F"/>
    <w:rsid w:val="00842F21"/>
    <w:rsid w:val="00884C03"/>
    <w:rsid w:val="00890558"/>
    <w:rsid w:val="008B7DC7"/>
    <w:rsid w:val="008C648F"/>
    <w:rsid w:val="008E5C1B"/>
    <w:rsid w:val="00906140"/>
    <w:rsid w:val="0092548B"/>
    <w:rsid w:val="00926997"/>
    <w:rsid w:val="00936269"/>
    <w:rsid w:val="0096441E"/>
    <w:rsid w:val="00985C9F"/>
    <w:rsid w:val="009C7662"/>
    <w:rsid w:val="009F34B9"/>
    <w:rsid w:val="00A16736"/>
    <w:rsid w:val="00A26ADC"/>
    <w:rsid w:val="00A45AEB"/>
    <w:rsid w:val="00A93D08"/>
    <w:rsid w:val="00AB771F"/>
    <w:rsid w:val="00AC7C81"/>
    <w:rsid w:val="00AD584A"/>
    <w:rsid w:val="00AD7506"/>
    <w:rsid w:val="00AE5BCE"/>
    <w:rsid w:val="00AF2B81"/>
    <w:rsid w:val="00AF699F"/>
    <w:rsid w:val="00B22DEA"/>
    <w:rsid w:val="00B45C4C"/>
    <w:rsid w:val="00B62E08"/>
    <w:rsid w:val="00B84E10"/>
    <w:rsid w:val="00BA7F8E"/>
    <w:rsid w:val="00BB25CF"/>
    <w:rsid w:val="00BE24AE"/>
    <w:rsid w:val="00BF3200"/>
    <w:rsid w:val="00C021DC"/>
    <w:rsid w:val="00C03F75"/>
    <w:rsid w:val="00C352C0"/>
    <w:rsid w:val="00C6101F"/>
    <w:rsid w:val="00C61529"/>
    <w:rsid w:val="00C76E41"/>
    <w:rsid w:val="00CA2140"/>
    <w:rsid w:val="00CA2C10"/>
    <w:rsid w:val="00D04216"/>
    <w:rsid w:val="00D12974"/>
    <w:rsid w:val="00D2000B"/>
    <w:rsid w:val="00D21B99"/>
    <w:rsid w:val="00D25283"/>
    <w:rsid w:val="00D26EF9"/>
    <w:rsid w:val="00D70A98"/>
    <w:rsid w:val="00D72900"/>
    <w:rsid w:val="00D859E2"/>
    <w:rsid w:val="00DA7C35"/>
    <w:rsid w:val="00DC3DA2"/>
    <w:rsid w:val="00DE736B"/>
    <w:rsid w:val="00DF0CAE"/>
    <w:rsid w:val="00E3268B"/>
    <w:rsid w:val="00E51BF9"/>
    <w:rsid w:val="00E51C8A"/>
    <w:rsid w:val="00E85E40"/>
    <w:rsid w:val="00EA542A"/>
    <w:rsid w:val="00EC3BB9"/>
    <w:rsid w:val="00EC503C"/>
    <w:rsid w:val="00ED1616"/>
    <w:rsid w:val="00EE3AFE"/>
    <w:rsid w:val="00F74352"/>
    <w:rsid w:val="00F86807"/>
    <w:rsid w:val="00FB5158"/>
    <w:rsid w:val="00FB7667"/>
    <w:rsid w:val="00FE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33A99B"/>
  <w15:docId w15:val="{B126004A-A99A-48F1-9185-0156872B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27885"/>
    <w:pPr>
      <w:adjustRightInd w:val="0"/>
      <w:snapToGrid w:val="0"/>
      <w:spacing w:after="0" w:line="280" w:lineRule="atLeast"/>
    </w:pPr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3D08"/>
    <w:pPr>
      <w:keepNext/>
      <w:keepLines/>
      <w:numPr>
        <w:numId w:val="7"/>
      </w:numPr>
      <w:adjustRightInd/>
      <w:snapToGrid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3D08"/>
    <w:pPr>
      <w:keepNext/>
      <w:keepLines/>
      <w:numPr>
        <w:ilvl w:val="1"/>
        <w:numId w:val="7"/>
      </w:numPr>
      <w:adjustRightInd/>
      <w:snapToGrid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3D08"/>
    <w:pPr>
      <w:keepNext/>
      <w:keepLines/>
      <w:numPr>
        <w:ilvl w:val="2"/>
        <w:numId w:val="7"/>
      </w:numPr>
      <w:adjustRightInd/>
      <w:snapToGrid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val="fr-FR"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93D08"/>
    <w:pPr>
      <w:keepNext/>
      <w:keepLines/>
      <w:numPr>
        <w:ilvl w:val="3"/>
        <w:numId w:val="7"/>
      </w:numPr>
      <w:adjustRightInd/>
      <w:snapToGrid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fr-FR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3D08"/>
    <w:pPr>
      <w:keepNext/>
      <w:keepLines/>
      <w:numPr>
        <w:ilvl w:val="4"/>
        <w:numId w:val="7"/>
      </w:numPr>
      <w:adjustRightInd/>
      <w:snapToGrid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4"/>
      <w:lang w:val="fr-FR"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A93D08"/>
    <w:pPr>
      <w:keepNext/>
      <w:keepLines/>
      <w:numPr>
        <w:ilvl w:val="5"/>
        <w:numId w:val="7"/>
      </w:numPr>
      <w:adjustRightInd/>
      <w:snapToGrid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fr-FR"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3D08"/>
    <w:pPr>
      <w:keepNext/>
      <w:keepLines/>
      <w:numPr>
        <w:ilvl w:val="6"/>
        <w:numId w:val="7"/>
      </w:numPr>
      <w:adjustRightInd/>
      <w:snapToGrid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fr-FR"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3D08"/>
    <w:pPr>
      <w:keepNext/>
      <w:keepLines/>
      <w:numPr>
        <w:ilvl w:val="7"/>
        <w:numId w:val="7"/>
      </w:numPr>
      <w:adjustRightInd/>
      <w:snapToGrid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val="fr-FR"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3D08"/>
    <w:pPr>
      <w:keepNext/>
      <w:keepLines/>
      <w:numPr>
        <w:ilvl w:val="8"/>
        <w:numId w:val="7"/>
      </w:numPr>
      <w:adjustRightInd/>
      <w:snapToGrid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7885"/>
    <w:pPr>
      <w:tabs>
        <w:tab w:val="center" w:pos="4513"/>
        <w:tab w:val="right" w:pos="9026"/>
      </w:tabs>
      <w:spacing w:line="240" w:lineRule="auto"/>
    </w:pPr>
    <w:rPr>
      <w:color w:val="1F497D" w:themeColor="text2"/>
    </w:rPr>
  </w:style>
  <w:style w:type="character" w:customStyle="1" w:styleId="NagwekZnak">
    <w:name w:val="Nagłówek Znak"/>
    <w:basedOn w:val="Domylnaczcionkaakapitu"/>
    <w:link w:val="Nagwek"/>
    <w:uiPriority w:val="99"/>
    <w:rsid w:val="00227885"/>
    <w:rPr>
      <w:rFonts w:ascii="Calibri" w:eastAsiaTheme="minorEastAsia" w:hAnsi="Calibri" w:cs="Times New Roman"/>
      <w:color w:val="1F497D" w:themeColor="text2"/>
      <w:sz w:val="24"/>
      <w:szCs w:val="20"/>
      <w:lang w:val="en-GB" w:eastAsia="zh-CN"/>
    </w:rPr>
  </w:style>
  <w:style w:type="paragraph" w:styleId="Akapitzlist">
    <w:name w:val="List Paragraph"/>
    <w:aliases w:val="2 heading"/>
    <w:basedOn w:val="Normalny"/>
    <w:link w:val="AkapitzlistZnak"/>
    <w:uiPriority w:val="99"/>
    <w:qFormat/>
    <w:rsid w:val="002278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3379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3379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3379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3D4CE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4CE9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4C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4CE9"/>
    <w:rPr>
      <w:rFonts w:ascii="Tahoma" w:eastAsiaTheme="minorEastAsia" w:hAnsi="Tahoma" w:cs="Tahoma"/>
      <w:color w:val="000000" w:themeColor="text1"/>
      <w:sz w:val="16"/>
      <w:szCs w:val="16"/>
      <w:lang w:val="en-GB" w:eastAsia="zh-CN"/>
    </w:rPr>
  </w:style>
  <w:style w:type="character" w:customStyle="1" w:styleId="AkapitzlistZnak">
    <w:name w:val="Akapit z listą Znak"/>
    <w:aliases w:val="2 heading Znak"/>
    <w:link w:val="Akapitzlist"/>
    <w:uiPriority w:val="99"/>
    <w:rsid w:val="00394878"/>
    <w:rPr>
      <w:rFonts w:ascii="Calibri" w:eastAsiaTheme="minorEastAsia" w:hAnsi="Calibri" w:cs="Times New Roman"/>
      <w:color w:val="000000" w:themeColor="text1"/>
      <w:sz w:val="24"/>
      <w:szCs w:val="20"/>
      <w:lang w:val="en-GB"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A93D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fr-FR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A93D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fr-FR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93D0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fr-FR"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A93D0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A93D0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fr-FR"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fr-FR"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3D08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fr-FR"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3D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pl-PL"/>
    </w:rPr>
  </w:style>
  <w:style w:type="character" w:customStyle="1" w:styleId="apple-converted-space">
    <w:name w:val="apple-converted-space"/>
    <w:basedOn w:val="Domylnaczcionkaakapitu"/>
    <w:rsid w:val="00202FCA"/>
  </w:style>
  <w:style w:type="character" w:styleId="Odwoaniedokomentarza">
    <w:name w:val="annotation reference"/>
    <w:basedOn w:val="Domylnaczcionkaakapitu"/>
    <w:uiPriority w:val="99"/>
    <w:semiHidden/>
    <w:unhideWhenUsed/>
    <w:rsid w:val="002F34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3465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3465"/>
    <w:rPr>
      <w:rFonts w:ascii="Calibri" w:eastAsiaTheme="minorEastAsia" w:hAnsi="Calibri" w:cs="Times New Roman"/>
      <w:color w:val="000000" w:themeColor="text1"/>
      <w:sz w:val="20"/>
      <w:szCs w:val="20"/>
      <w:lang w:val="en-GB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34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3465"/>
    <w:rPr>
      <w:rFonts w:ascii="Calibri" w:eastAsiaTheme="minorEastAsia" w:hAnsi="Calibri" w:cs="Times New Roman"/>
      <w:b/>
      <w:bCs/>
      <w:color w:val="000000" w:themeColor="text1"/>
      <w:sz w:val="20"/>
      <w:szCs w:val="20"/>
      <w:lang w:val="en-GB" w:eastAsia="zh-CN"/>
    </w:rPr>
  </w:style>
  <w:style w:type="character" w:styleId="Hipercze">
    <w:name w:val="Hyperlink"/>
    <w:basedOn w:val="Domylnaczcionkaakapitu"/>
    <w:uiPriority w:val="99"/>
    <w:unhideWhenUsed/>
    <w:rsid w:val="00444B9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4B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ryna.mintenko.18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szymon_denis</dc:creator>
  <cp:lastModifiedBy>Tomasz Jędrzejewski</cp:lastModifiedBy>
  <cp:revision>8</cp:revision>
  <dcterms:created xsi:type="dcterms:W3CDTF">2019-04-03T09:09:00Z</dcterms:created>
  <dcterms:modified xsi:type="dcterms:W3CDTF">2022-07-12T12:16:00Z</dcterms:modified>
</cp:coreProperties>
</file>