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1215"/>
        <w:gridCol w:w="5234"/>
      </w:tblGrid>
      <w:tr w:rsidR="00E4163B" w:rsidRPr="002A2E87" w14:paraId="61BDA266" w14:textId="77777777" w:rsidTr="008B7C61">
        <w:trPr>
          <w:trHeight w:val="393"/>
        </w:trPr>
        <w:tc>
          <w:tcPr>
            <w:tcW w:w="9214" w:type="dxa"/>
            <w:gridSpan w:val="3"/>
            <w:shd w:val="clear" w:color="auto" w:fill="8DB3E2"/>
            <w:vAlign w:val="center"/>
          </w:tcPr>
          <w:p w14:paraId="137A9BF4" w14:textId="77777777" w:rsidR="00E4163B" w:rsidRPr="005730D0" w:rsidRDefault="00223610" w:rsidP="00537CBC">
            <w:pPr>
              <w:jc w:val="center"/>
              <w:rPr>
                <w:rFonts w:ascii="Calibri" w:hAnsi="Calibri"/>
                <w:sz w:val="22"/>
                <w:szCs w:val="22"/>
                <w:lang w:val="en-GB"/>
              </w:rPr>
            </w:pPr>
            <w:r w:rsidRPr="005730D0">
              <w:rPr>
                <w:rFonts w:ascii="Calibri" w:hAnsi="Calibri"/>
                <w:b/>
                <w:color w:val="000000"/>
                <w:sz w:val="22"/>
                <w:szCs w:val="22"/>
                <w:lang w:val="en-GB"/>
              </w:rPr>
              <w:t>Check</w:t>
            </w:r>
            <w:r w:rsidR="00E4163B" w:rsidRPr="005730D0">
              <w:rPr>
                <w:rFonts w:ascii="Calibri" w:hAnsi="Calibri"/>
                <w:b/>
                <w:color w:val="000000"/>
                <w:sz w:val="22"/>
                <w:szCs w:val="22"/>
                <w:lang w:val="en-GB"/>
              </w:rPr>
              <w:t xml:space="preserve">list for </w:t>
            </w:r>
            <w:r w:rsidRPr="005730D0">
              <w:rPr>
                <w:rFonts w:ascii="Calibri" w:hAnsi="Calibri"/>
                <w:b/>
                <w:color w:val="000000"/>
                <w:sz w:val="22"/>
                <w:szCs w:val="22"/>
                <w:lang w:val="en-GB"/>
              </w:rPr>
              <w:t>on-the-spot verifications</w:t>
            </w:r>
            <w:r w:rsidR="00B328E5" w:rsidRPr="005730D0">
              <w:rPr>
                <w:rFonts w:ascii="Calibri" w:hAnsi="Calibri"/>
                <w:b/>
                <w:color w:val="000000"/>
                <w:sz w:val="22"/>
                <w:szCs w:val="22"/>
                <w:lang w:val="en-GB"/>
              </w:rPr>
              <w:t xml:space="preserve"> </w:t>
            </w:r>
            <w:r w:rsidR="00537CBC" w:rsidRPr="005730D0">
              <w:rPr>
                <w:rFonts w:ascii="Calibri" w:hAnsi="Calibri"/>
                <w:b/>
                <w:color w:val="000000"/>
                <w:sz w:val="22"/>
                <w:szCs w:val="22"/>
                <w:lang w:val="en-GB"/>
              </w:rPr>
              <w:t>–</w:t>
            </w:r>
            <w:r w:rsidR="00B328E5" w:rsidRPr="005730D0">
              <w:rPr>
                <w:rFonts w:ascii="Calibri" w:hAnsi="Calibri"/>
                <w:b/>
                <w:color w:val="000000"/>
                <w:sz w:val="22"/>
                <w:szCs w:val="22"/>
                <w:lang w:val="en-GB"/>
              </w:rPr>
              <w:t xml:space="preserve"> </w:t>
            </w:r>
            <w:r w:rsidR="00537CBC" w:rsidRPr="005730D0">
              <w:rPr>
                <w:rFonts w:ascii="Calibri" w:hAnsi="Calibri"/>
                <w:b/>
                <w:color w:val="000000"/>
                <w:sz w:val="22"/>
                <w:szCs w:val="22"/>
                <w:lang w:val="en-GB"/>
              </w:rPr>
              <w:t xml:space="preserve">CCP </w:t>
            </w:r>
          </w:p>
        </w:tc>
      </w:tr>
      <w:tr w:rsidR="000F6D8A" w:rsidRPr="005730D0" w14:paraId="245A748D" w14:textId="77777777" w:rsidTr="00380082">
        <w:trPr>
          <w:trHeight w:val="393"/>
        </w:trPr>
        <w:tc>
          <w:tcPr>
            <w:tcW w:w="2765" w:type="dxa"/>
            <w:shd w:val="clear" w:color="auto" w:fill="C6D9F1"/>
            <w:vAlign w:val="center"/>
          </w:tcPr>
          <w:p w14:paraId="430C1D30" w14:textId="77777777" w:rsidR="000F6D8A" w:rsidRPr="005730D0" w:rsidRDefault="000F6D8A" w:rsidP="000E5491">
            <w:pPr>
              <w:rPr>
                <w:rFonts w:ascii="Calibri" w:hAnsi="Calibri"/>
                <w:sz w:val="22"/>
                <w:szCs w:val="22"/>
                <w:lang w:val="en-GB"/>
              </w:rPr>
            </w:pPr>
            <w:r w:rsidRPr="005730D0">
              <w:rPr>
                <w:rFonts w:ascii="Calibri" w:hAnsi="Calibri"/>
                <w:sz w:val="22"/>
                <w:szCs w:val="22"/>
                <w:lang w:val="en-GB"/>
              </w:rPr>
              <w:t xml:space="preserve">Project </w:t>
            </w:r>
            <w:r w:rsidR="00E4163B" w:rsidRPr="005730D0">
              <w:rPr>
                <w:rFonts w:ascii="Calibri" w:hAnsi="Calibri"/>
                <w:sz w:val="22"/>
                <w:szCs w:val="22"/>
                <w:lang w:val="en-GB"/>
              </w:rPr>
              <w:t>index number</w:t>
            </w:r>
          </w:p>
        </w:tc>
        <w:tc>
          <w:tcPr>
            <w:tcW w:w="6449" w:type="dxa"/>
            <w:gridSpan w:val="2"/>
            <w:vAlign w:val="center"/>
          </w:tcPr>
          <w:p w14:paraId="42C89720" w14:textId="77777777" w:rsidR="000F6D8A" w:rsidRPr="005730D0" w:rsidRDefault="000F6D8A" w:rsidP="000E5491">
            <w:pPr>
              <w:pStyle w:val="NoSpacing"/>
              <w:rPr>
                <w:rFonts w:ascii="Calibri" w:hAnsi="Calibri"/>
                <w:sz w:val="22"/>
                <w:szCs w:val="22"/>
                <w:lang w:val="en-GB"/>
              </w:rPr>
            </w:pPr>
          </w:p>
        </w:tc>
      </w:tr>
      <w:tr w:rsidR="004B644C" w:rsidRPr="005730D0" w14:paraId="29FDE5B0" w14:textId="77777777" w:rsidTr="00380082">
        <w:trPr>
          <w:trHeight w:val="351"/>
        </w:trPr>
        <w:tc>
          <w:tcPr>
            <w:tcW w:w="2765" w:type="dxa"/>
            <w:shd w:val="clear" w:color="auto" w:fill="C6D9F1"/>
            <w:vAlign w:val="center"/>
          </w:tcPr>
          <w:p w14:paraId="3D361B77" w14:textId="77777777" w:rsidR="004B644C" w:rsidRPr="005730D0" w:rsidRDefault="004B644C" w:rsidP="000E5491">
            <w:pPr>
              <w:rPr>
                <w:rFonts w:ascii="Calibri" w:hAnsi="Calibri"/>
                <w:sz w:val="22"/>
                <w:szCs w:val="22"/>
                <w:lang w:val="en-GB"/>
              </w:rPr>
            </w:pPr>
            <w:r w:rsidRPr="005730D0">
              <w:rPr>
                <w:rFonts w:ascii="Calibri" w:hAnsi="Calibri"/>
                <w:sz w:val="22"/>
                <w:szCs w:val="22"/>
                <w:lang w:val="en-GB"/>
              </w:rPr>
              <w:t>Project title</w:t>
            </w:r>
          </w:p>
        </w:tc>
        <w:tc>
          <w:tcPr>
            <w:tcW w:w="6449" w:type="dxa"/>
            <w:gridSpan w:val="2"/>
            <w:vAlign w:val="center"/>
          </w:tcPr>
          <w:p w14:paraId="5FC880B1" w14:textId="77777777" w:rsidR="004B644C" w:rsidRPr="005730D0" w:rsidRDefault="004B644C" w:rsidP="000E5491">
            <w:pPr>
              <w:rPr>
                <w:rFonts w:ascii="Calibri" w:hAnsi="Calibri"/>
                <w:sz w:val="22"/>
                <w:szCs w:val="22"/>
                <w:lang w:val="en-GB"/>
              </w:rPr>
            </w:pPr>
          </w:p>
        </w:tc>
      </w:tr>
      <w:tr w:rsidR="000F6D8A" w:rsidRPr="002A2E87" w14:paraId="60F9EB4E" w14:textId="77777777" w:rsidTr="00380082">
        <w:trPr>
          <w:trHeight w:val="351"/>
        </w:trPr>
        <w:tc>
          <w:tcPr>
            <w:tcW w:w="2765" w:type="dxa"/>
            <w:shd w:val="clear" w:color="auto" w:fill="C6D9F1"/>
            <w:vAlign w:val="center"/>
          </w:tcPr>
          <w:p w14:paraId="0C614D2F" w14:textId="77777777" w:rsidR="000F6D8A" w:rsidRPr="005730D0" w:rsidRDefault="003C2FE7" w:rsidP="00E36C7D">
            <w:pPr>
              <w:rPr>
                <w:rFonts w:ascii="Calibri" w:hAnsi="Calibri"/>
                <w:sz w:val="22"/>
                <w:szCs w:val="22"/>
                <w:lang w:val="en-GB"/>
              </w:rPr>
            </w:pPr>
            <w:r w:rsidRPr="005730D0">
              <w:rPr>
                <w:rFonts w:ascii="Calibri" w:hAnsi="Calibri"/>
                <w:sz w:val="22"/>
                <w:szCs w:val="22"/>
                <w:lang w:val="en-GB"/>
              </w:rPr>
              <w:t>Name of institution/role in the Project (Lead Benefic</w:t>
            </w:r>
            <w:r w:rsidR="00E36C7D" w:rsidRPr="005730D0">
              <w:rPr>
                <w:rFonts w:ascii="Calibri" w:hAnsi="Calibri"/>
                <w:sz w:val="22"/>
                <w:szCs w:val="22"/>
                <w:lang w:val="en-GB"/>
              </w:rPr>
              <w:t>i</w:t>
            </w:r>
            <w:r w:rsidRPr="005730D0">
              <w:rPr>
                <w:rFonts w:ascii="Calibri" w:hAnsi="Calibri"/>
                <w:sz w:val="22"/>
                <w:szCs w:val="22"/>
                <w:lang w:val="en-GB"/>
              </w:rPr>
              <w:t>ary/Benefic</w:t>
            </w:r>
            <w:r w:rsidR="00E36C7D" w:rsidRPr="005730D0">
              <w:rPr>
                <w:rFonts w:ascii="Calibri" w:hAnsi="Calibri"/>
                <w:sz w:val="22"/>
                <w:szCs w:val="22"/>
                <w:lang w:val="en-GB"/>
              </w:rPr>
              <w:t>i</w:t>
            </w:r>
            <w:r w:rsidRPr="005730D0">
              <w:rPr>
                <w:rFonts w:ascii="Calibri" w:hAnsi="Calibri"/>
                <w:sz w:val="22"/>
                <w:szCs w:val="22"/>
                <w:lang w:val="en-GB"/>
              </w:rPr>
              <w:t>ary)</w:t>
            </w:r>
          </w:p>
        </w:tc>
        <w:tc>
          <w:tcPr>
            <w:tcW w:w="6449" w:type="dxa"/>
            <w:gridSpan w:val="2"/>
            <w:vAlign w:val="center"/>
          </w:tcPr>
          <w:p w14:paraId="0BDAB90D" w14:textId="77777777" w:rsidR="000F6D8A" w:rsidRPr="005730D0" w:rsidRDefault="000F6D8A" w:rsidP="000E5491">
            <w:pPr>
              <w:rPr>
                <w:rFonts w:ascii="Calibri" w:hAnsi="Calibri"/>
                <w:sz w:val="22"/>
                <w:szCs w:val="22"/>
                <w:lang w:val="en-GB"/>
              </w:rPr>
            </w:pPr>
          </w:p>
        </w:tc>
      </w:tr>
      <w:tr w:rsidR="003C2FE7" w:rsidRPr="005730D0" w14:paraId="426EB731" w14:textId="77777777" w:rsidTr="00380082">
        <w:tc>
          <w:tcPr>
            <w:tcW w:w="2765" w:type="dxa"/>
            <w:shd w:val="clear" w:color="auto" w:fill="C6D9F1"/>
            <w:vAlign w:val="center"/>
          </w:tcPr>
          <w:p w14:paraId="6EC50964" w14:textId="77777777" w:rsidR="003C2FE7" w:rsidRPr="005730D0" w:rsidRDefault="003C2FE7" w:rsidP="000E5491">
            <w:pPr>
              <w:rPr>
                <w:rFonts w:ascii="Calibri" w:hAnsi="Calibri"/>
                <w:sz w:val="22"/>
                <w:szCs w:val="22"/>
                <w:lang w:val="en-GB"/>
              </w:rPr>
            </w:pPr>
            <w:r w:rsidRPr="005730D0">
              <w:rPr>
                <w:rFonts w:ascii="Calibri" w:hAnsi="Calibri"/>
                <w:sz w:val="22"/>
                <w:szCs w:val="22"/>
                <w:lang w:val="en-GB"/>
              </w:rPr>
              <w:t>Ad</w:t>
            </w:r>
            <w:r w:rsidR="00E23946" w:rsidRPr="005730D0">
              <w:rPr>
                <w:rFonts w:ascii="Calibri" w:hAnsi="Calibri"/>
                <w:sz w:val="22"/>
                <w:szCs w:val="22"/>
                <w:lang w:val="en-GB"/>
              </w:rPr>
              <w:t>d</w:t>
            </w:r>
            <w:r w:rsidRPr="005730D0">
              <w:rPr>
                <w:rFonts w:ascii="Calibri" w:hAnsi="Calibri"/>
                <w:sz w:val="22"/>
                <w:szCs w:val="22"/>
                <w:lang w:val="en-GB"/>
              </w:rPr>
              <w:t>ress</w:t>
            </w:r>
            <w:r w:rsidR="00E23946" w:rsidRPr="005730D0">
              <w:rPr>
                <w:rFonts w:ascii="Calibri" w:hAnsi="Calibri"/>
                <w:sz w:val="22"/>
                <w:szCs w:val="22"/>
                <w:lang w:val="en-GB"/>
              </w:rPr>
              <w:t xml:space="preserve"> of institu</w:t>
            </w:r>
            <w:r w:rsidR="009B2924" w:rsidRPr="005730D0">
              <w:rPr>
                <w:rFonts w:ascii="Calibri" w:hAnsi="Calibri"/>
                <w:sz w:val="22"/>
                <w:szCs w:val="22"/>
                <w:lang w:val="en-GB"/>
              </w:rPr>
              <w:t>t</w:t>
            </w:r>
            <w:r w:rsidR="00E23946" w:rsidRPr="005730D0">
              <w:rPr>
                <w:rFonts w:ascii="Calibri" w:hAnsi="Calibri"/>
                <w:sz w:val="22"/>
                <w:szCs w:val="22"/>
                <w:lang w:val="en-GB"/>
              </w:rPr>
              <w:t>ion</w:t>
            </w:r>
          </w:p>
        </w:tc>
        <w:tc>
          <w:tcPr>
            <w:tcW w:w="6449" w:type="dxa"/>
            <w:gridSpan w:val="2"/>
            <w:vAlign w:val="center"/>
          </w:tcPr>
          <w:p w14:paraId="18063D6A" w14:textId="77777777" w:rsidR="003C2FE7" w:rsidRPr="005730D0" w:rsidRDefault="003C2FE7" w:rsidP="000E5491">
            <w:pPr>
              <w:rPr>
                <w:rFonts w:ascii="Calibri" w:hAnsi="Calibri"/>
                <w:sz w:val="22"/>
                <w:szCs w:val="22"/>
                <w:lang w:val="en-GB"/>
              </w:rPr>
            </w:pPr>
          </w:p>
        </w:tc>
      </w:tr>
      <w:tr w:rsidR="000F6D8A" w:rsidRPr="005730D0" w14:paraId="0A3F4170" w14:textId="77777777" w:rsidTr="00380082">
        <w:trPr>
          <w:trHeight w:val="70"/>
        </w:trPr>
        <w:tc>
          <w:tcPr>
            <w:tcW w:w="2765" w:type="dxa"/>
            <w:shd w:val="clear" w:color="auto" w:fill="C6D9F1"/>
            <w:vAlign w:val="center"/>
          </w:tcPr>
          <w:p w14:paraId="2C76A8AC" w14:textId="77777777" w:rsidR="000F6D8A" w:rsidRPr="005730D0" w:rsidRDefault="000F6D8A" w:rsidP="000E5491">
            <w:pPr>
              <w:rPr>
                <w:rFonts w:ascii="Calibri" w:hAnsi="Calibri"/>
                <w:sz w:val="22"/>
                <w:szCs w:val="22"/>
                <w:lang w:val="en-GB"/>
              </w:rPr>
            </w:pPr>
            <w:r w:rsidRPr="005730D0">
              <w:rPr>
                <w:rFonts w:ascii="Calibri" w:hAnsi="Calibri"/>
                <w:sz w:val="22"/>
                <w:szCs w:val="22"/>
                <w:lang w:val="en-GB"/>
              </w:rPr>
              <w:t xml:space="preserve">Date of the </w:t>
            </w:r>
            <w:r w:rsidR="00223610" w:rsidRPr="005730D0">
              <w:rPr>
                <w:rFonts w:ascii="Calibri" w:hAnsi="Calibri"/>
                <w:sz w:val="22"/>
                <w:szCs w:val="22"/>
                <w:lang w:val="en-GB"/>
              </w:rPr>
              <w:t>verification</w:t>
            </w:r>
          </w:p>
        </w:tc>
        <w:tc>
          <w:tcPr>
            <w:tcW w:w="6449" w:type="dxa"/>
            <w:gridSpan w:val="2"/>
            <w:vAlign w:val="center"/>
          </w:tcPr>
          <w:p w14:paraId="5F31881A" w14:textId="77777777" w:rsidR="000F6D8A" w:rsidRPr="005730D0" w:rsidRDefault="000F6D8A" w:rsidP="000E5491">
            <w:pPr>
              <w:rPr>
                <w:rFonts w:ascii="Calibri" w:hAnsi="Calibri"/>
                <w:sz w:val="22"/>
                <w:szCs w:val="22"/>
                <w:lang w:val="en-GB"/>
              </w:rPr>
            </w:pPr>
          </w:p>
        </w:tc>
      </w:tr>
      <w:tr w:rsidR="00C44853" w:rsidRPr="005730D0" w14:paraId="581CAB8E" w14:textId="77777777" w:rsidTr="00380082">
        <w:tc>
          <w:tcPr>
            <w:tcW w:w="2765" w:type="dxa"/>
            <w:shd w:val="clear" w:color="auto" w:fill="C6D9F1"/>
            <w:vAlign w:val="center"/>
          </w:tcPr>
          <w:p w14:paraId="37BE200F" w14:textId="77777777" w:rsidR="00C44853" w:rsidRPr="005730D0" w:rsidRDefault="00C44853" w:rsidP="000E5491">
            <w:pPr>
              <w:rPr>
                <w:rFonts w:ascii="Calibri" w:hAnsi="Calibri"/>
                <w:sz w:val="22"/>
                <w:szCs w:val="22"/>
                <w:lang w:val="en-GB"/>
              </w:rPr>
            </w:pPr>
            <w:r w:rsidRPr="005730D0">
              <w:rPr>
                <w:rFonts w:ascii="Calibri" w:hAnsi="Calibri"/>
                <w:sz w:val="22"/>
                <w:szCs w:val="22"/>
                <w:lang w:val="en-GB"/>
              </w:rPr>
              <w:t xml:space="preserve">Date of the </w:t>
            </w:r>
            <w:r w:rsidR="00223610" w:rsidRPr="005730D0">
              <w:rPr>
                <w:rFonts w:ascii="Calibri" w:hAnsi="Calibri"/>
                <w:sz w:val="22"/>
                <w:szCs w:val="22"/>
                <w:lang w:val="en-GB"/>
              </w:rPr>
              <w:t>verification</w:t>
            </w:r>
            <w:r w:rsidRPr="005730D0">
              <w:rPr>
                <w:rFonts w:ascii="Calibri" w:hAnsi="Calibri"/>
                <w:sz w:val="22"/>
                <w:szCs w:val="22"/>
                <w:lang w:val="en-GB"/>
              </w:rPr>
              <w:t xml:space="preserve"> is consistent with </w:t>
            </w:r>
            <w:r w:rsidR="009B2924" w:rsidRPr="005730D0">
              <w:rPr>
                <w:rFonts w:ascii="Calibri" w:hAnsi="Calibri"/>
                <w:sz w:val="22"/>
                <w:szCs w:val="22"/>
                <w:lang w:val="en-GB"/>
              </w:rPr>
              <w:t xml:space="preserve">the </w:t>
            </w:r>
            <w:r w:rsidR="00013EB2" w:rsidRPr="005730D0">
              <w:rPr>
                <w:rFonts w:ascii="Calibri" w:hAnsi="Calibri"/>
                <w:sz w:val="22"/>
                <w:szCs w:val="22"/>
                <w:lang w:val="en-GB"/>
              </w:rPr>
              <w:t>yearly</w:t>
            </w:r>
            <w:r w:rsidR="009B2924" w:rsidRPr="005730D0">
              <w:rPr>
                <w:rFonts w:ascii="Calibri" w:hAnsi="Calibri"/>
                <w:sz w:val="22"/>
                <w:szCs w:val="22"/>
                <w:lang w:val="en-GB"/>
              </w:rPr>
              <w:t xml:space="preserve"> </w:t>
            </w:r>
            <w:r w:rsidRPr="005730D0">
              <w:rPr>
                <w:rFonts w:ascii="Calibri" w:hAnsi="Calibri"/>
                <w:sz w:val="22"/>
                <w:szCs w:val="22"/>
                <w:lang w:val="en-GB"/>
              </w:rPr>
              <w:t xml:space="preserve">on-the-spot </w:t>
            </w:r>
            <w:r w:rsidR="00223610" w:rsidRPr="005730D0">
              <w:rPr>
                <w:rFonts w:ascii="Calibri" w:hAnsi="Calibri"/>
                <w:sz w:val="22"/>
                <w:szCs w:val="22"/>
                <w:lang w:val="en-GB"/>
              </w:rPr>
              <w:t>verification</w:t>
            </w:r>
            <w:r w:rsidRPr="005730D0">
              <w:rPr>
                <w:rFonts w:ascii="Calibri" w:hAnsi="Calibri"/>
                <w:sz w:val="22"/>
                <w:szCs w:val="22"/>
                <w:lang w:val="en-GB"/>
              </w:rPr>
              <w:t>s plan</w:t>
            </w:r>
          </w:p>
        </w:tc>
        <w:tc>
          <w:tcPr>
            <w:tcW w:w="1215" w:type="dxa"/>
          </w:tcPr>
          <w:p w14:paraId="13E0A609" w14:textId="77777777" w:rsidR="00C44853" w:rsidRPr="005730D0" w:rsidRDefault="00C44853" w:rsidP="000E5491">
            <w:pPr>
              <w:pStyle w:val="NoSpacing"/>
              <w:rPr>
                <w:rFonts w:ascii="Calibri" w:hAnsi="Calibri"/>
                <w:b/>
                <w:sz w:val="22"/>
                <w:szCs w:val="22"/>
                <w:lang w:val="en-GB"/>
              </w:rPr>
            </w:pPr>
            <w:r w:rsidRPr="005730D0">
              <w:rPr>
                <w:rFonts w:ascii="Calibri" w:hAnsi="Calibri" w:cs="Arial"/>
                <w:sz w:val="22"/>
                <w:szCs w:val="22"/>
                <w:lang w:val="en-GB"/>
              </w:rPr>
              <w:t xml:space="preserve">YES </w:t>
            </w:r>
            <w:r w:rsidRPr="005730D0">
              <w:rPr>
                <w:rFonts w:ascii="Calibri" w:hAnsi="Calibri" w:cs="Arial"/>
                <w:sz w:val="22"/>
                <w:szCs w:val="22"/>
                <w:lang w:val="en-GB"/>
              </w:rPr>
              <w:fldChar w:fldCharType="begin">
                <w:ffData>
                  <w:name w:val="Check1"/>
                  <w:enabled/>
                  <w:calcOnExit w:val="0"/>
                  <w:checkBox>
                    <w:sizeAuto/>
                    <w:default w:val="0"/>
                  </w:checkBox>
                </w:ffData>
              </w:fldChar>
            </w:r>
            <w:r w:rsidRPr="005730D0">
              <w:rPr>
                <w:rFonts w:ascii="Calibri" w:hAnsi="Calibri" w:cs="Arial"/>
                <w:sz w:val="22"/>
                <w:szCs w:val="22"/>
                <w:lang w:val="en-GB"/>
              </w:rPr>
              <w:instrText xml:space="preserve"> FORMCHECKBOX </w:instrText>
            </w:r>
            <w:r w:rsidR="002A2E87">
              <w:rPr>
                <w:rFonts w:ascii="Calibri" w:hAnsi="Calibri" w:cs="Arial"/>
                <w:sz w:val="22"/>
                <w:szCs w:val="22"/>
                <w:lang w:val="en-GB"/>
              </w:rPr>
            </w:r>
            <w:r w:rsidR="002A2E87">
              <w:rPr>
                <w:rFonts w:ascii="Calibri" w:hAnsi="Calibri" w:cs="Arial"/>
                <w:sz w:val="22"/>
                <w:szCs w:val="22"/>
                <w:lang w:val="en-GB"/>
              </w:rPr>
              <w:fldChar w:fldCharType="separate"/>
            </w:r>
            <w:r w:rsidRPr="005730D0">
              <w:rPr>
                <w:rFonts w:ascii="Calibri" w:hAnsi="Calibri" w:cs="Arial"/>
                <w:sz w:val="22"/>
                <w:szCs w:val="22"/>
                <w:lang w:val="en-GB"/>
              </w:rPr>
              <w:fldChar w:fldCharType="end"/>
            </w:r>
          </w:p>
        </w:tc>
        <w:tc>
          <w:tcPr>
            <w:tcW w:w="5234" w:type="dxa"/>
          </w:tcPr>
          <w:p w14:paraId="2C4E5ECB" w14:textId="77777777" w:rsidR="00C44853" w:rsidRPr="005730D0" w:rsidRDefault="00C44853" w:rsidP="000E5491">
            <w:pPr>
              <w:pStyle w:val="NoSpacing"/>
              <w:rPr>
                <w:rFonts w:ascii="Calibri" w:hAnsi="Calibri" w:cs="Arial"/>
                <w:sz w:val="22"/>
                <w:szCs w:val="22"/>
                <w:lang w:val="en-GB"/>
              </w:rPr>
            </w:pPr>
            <w:r w:rsidRPr="005730D0">
              <w:rPr>
                <w:rFonts w:ascii="Calibri" w:hAnsi="Calibri"/>
                <w:sz w:val="22"/>
                <w:szCs w:val="22"/>
                <w:lang w:val="en-GB"/>
              </w:rPr>
              <w:t xml:space="preserve">NO </w:t>
            </w:r>
            <w:r w:rsidRPr="005730D0">
              <w:rPr>
                <w:rFonts w:ascii="Calibri" w:hAnsi="Calibri" w:cs="Arial"/>
                <w:sz w:val="22"/>
                <w:szCs w:val="22"/>
                <w:lang w:val="en-GB"/>
              </w:rPr>
              <w:fldChar w:fldCharType="begin">
                <w:ffData>
                  <w:name w:val="Check1"/>
                  <w:enabled/>
                  <w:calcOnExit w:val="0"/>
                  <w:checkBox>
                    <w:sizeAuto/>
                    <w:default w:val="0"/>
                  </w:checkBox>
                </w:ffData>
              </w:fldChar>
            </w:r>
            <w:r w:rsidRPr="005730D0">
              <w:rPr>
                <w:rFonts w:ascii="Calibri" w:hAnsi="Calibri" w:cs="Arial"/>
                <w:sz w:val="22"/>
                <w:szCs w:val="22"/>
                <w:lang w:val="en-GB"/>
              </w:rPr>
              <w:instrText xml:space="preserve"> FORMCHECKBOX </w:instrText>
            </w:r>
            <w:r w:rsidR="002A2E87">
              <w:rPr>
                <w:rFonts w:ascii="Calibri" w:hAnsi="Calibri" w:cs="Arial"/>
                <w:sz w:val="22"/>
                <w:szCs w:val="22"/>
                <w:lang w:val="en-GB"/>
              </w:rPr>
            </w:r>
            <w:r w:rsidR="002A2E87">
              <w:rPr>
                <w:rFonts w:ascii="Calibri" w:hAnsi="Calibri" w:cs="Arial"/>
                <w:sz w:val="22"/>
                <w:szCs w:val="22"/>
                <w:lang w:val="en-GB"/>
              </w:rPr>
              <w:fldChar w:fldCharType="separate"/>
            </w:r>
            <w:r w:rsidRPr="005730D0">
              <w:rPr>
                <w:rFonts w:ascii="Calibri" w:hAnsi="Calibri" w:cs="Arial"/>
                <w:sz w:val="22"/>
                <w:szCs w:val="22"/>
                <w:lang w:val="en-GB"/>
              </w:rPr>
              <w:fldChar w:fldCharType="end"/>
            </w:r>
          </w:p>
          <w:p w14:paraId="55975C13" w14:textId="77777777" w:rsidR="00C44853" w:rsidRPr="005730D0" w:rsidRDefault="00C44853" w:rsidP="000E5491">
            <w:pPr>
              <w:pStyle w:val="NoSpacing"/>
              <w:rPr>
                <w:rFonts w:ascii="Calibri" w:hAnsi="Calibri" w:cs="Arial"/>
                <w:sz w:val="22"/>
                <w:szCs w:val="22"/>
                <w:lang w:val="en-GB"/>
              </w:rPr>
            </w:pPr>
          </w:p>
          <w:p w14:paraId="2AB425F0" w14:textId="77777777" w:rsidR="00C44853" w:rsidRPr="005730D0" w:rsidRDefault="00C44853" w:rsidP="000E5491">
            <w:pPr>
              <w:pStyle w:val="NoSpacing"/>
              <w:rPr>
                <w:rFonts w:ascii="Calibri" w:hAnsi="Calibri" w:cs="Arial"/>
                <w:sz w:val="22"/>
                <w:szCs w:val="22"/>
                <w:lang w:val="en-GB"/>
              </w:rPr>
            </w:pPr>
            <w:r w:rsidRPr="005730D0">
              <w:rPr>
                <w:rFonts w:ascii="Calibri" w:hAnsi="Calibri" w:cs="Arial"/>
                <w:sz w:val="22"/>
                <w:szCs w:val="22"/>
                <w:lang w:val="en-GB"/>
              </w:rPr>
              <w:t>Justification:</w:t>
            </w:r>
          </w:p>
          <w:p w14:paraId="5C202447" w14:textId="77777777" w:rsidR="00C44853" w:rsidRPr="005730D0" w:rsidRDefault="00C44853" w:rsidP="000E5491">
            <w:pPr>
              <w:pStyle w:val="NoSpacing"/>
              <w:rPr>
                <w:rFonts w:ascii="Calibri" w:hAnsi="Calibri"/>
                <w:sz w:val="22"/>
                <w:szCs w:val="22"/>
                <w:lang w:val="en-GB"/>
              </w:rPr>
            </w:pPr>
          </w:p>
        </w:tc>
      </w:tr>
      <w:tr w:rsidR="00E36C7D" w:rsidRPr="002A2E87" w14:paraId="762D09EB" w14:textId="77777777" w:rsidTr="00380082">
        <w:tc>
          <w:tcPr>
            <w:tcW w:w="2765" w:type="dxa"/>
            <w:shd w:val="clear" w:color="auto" w:fill="C6D9F1"/>
            <w:vAlign w:val="center"/>
          </w:tcPr>
          <w:p w14:paraId="5EEE58C6" w14:textId="77777777" w:rsidR="00E36C7D" w:rsidRPr="005730D0" w:rsidRDefault="00E36C7D" w:rsidP="00E36C7D">
            <w:pPr>
              <w:rPr>
                <w:rFonts w:ascii="Calibri" w:hAnsi="Calibri"/>
                <w:sz w:val="22"/>
                <w:szCs w:val="22"/>
                <w:lang w:val="en-GB"/>
              </w:rPr>
            </w:pPr>
            <w:r w:rsidRPr="005730D0">
              <w:rPr>
                <w:rFonts w:ascii="Calibri" w:hAnsi="Calibri"/>
                <w:sz w:val="22"/>
                <w:szCs w:val="22"/>
                <w:lang w:val="en-GB"/>
              </w:rPr>
              <w:t>Person(s) participating in the verification from CCP</w:t>
            </w:r>
          </w:p>
        </w:tc>
        <w:tc>
          <w:tcPr>
            <w:tcW w:w="6449" w:type="dxa"/>
            <w:gridSpan w:val="2"/>
            <w:vAlign w:val="center"/>
          </w:tcPr>
          <w:p w14:paraId="78D09D3C" w14:textId="77777777" w:rsidR="00E36C7D" w:rsidRPr="005730D0" w:rsidRDefault="00E36C7D" w:rsidP="000E5491">
            <w:pPr>
              <w:pStyle w:val="NoSpacing"/>
              <w:rPr>
                <w:rFonts w:ascii="Calibri" w:hAnsi="Calibri"/>
                <w:b/>
                <w:sz w:val="22"/>
                <w:szCs w:val="22"/>
                <w:lang w:val="en-GB"/>
              </w:rPr>
            </w:pPr>
          </w:p>
        </w:tc>
      </w:tr>
    </w:tbl>
    <w:p w14:paraId="38E277C7" w14:textId="77777777" w:rsidR="00747544" w:rsidRPr="005730D0" w:rsidRDefault="00747544" w:rsidP="00097026">
      <w:pPr>
        <w:jc w:val="center"/>
        <w:rPr>
          <w:rFonts w:ascii="Calibri" w:hAnsi="Calibri"/>
          <w:color w:val="000000"/>
          <w:sz w:val="22"/>
          <w:szCs w:val="22"/>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252"/>
        <w:gridCol w:w="50"/>
        <w:gridCol w:w="1368"/>
        <w:gridCol w:w="48"/>
        <w:gridCol w:w="93"/>
        <w:gridCol w:w="2835"/>
      </w:tblGrid>
      <w:tr w:rsidR="00097026" w:rsidRPr="005730D0" w14:paraId="1047DF63" w14:textId="77777777" w:rsidTr="008B7C61">
        <w:tc>
          <w:tcPr>
            <w:tcW w:w="9214" w:type="dxa"/>
            <w:gridSpan w:val="7"/>
            <w:tcBorders>
              <w:bottom w:val="single" w:sz="4" w:space="0" w:color="auto"/>
            </w:tcBorders>
            <w:shd w:val="clear" w:color="auto" w:fill="auto"/>
            <w:vAlign w:val="center"/>
          </w:tcPr>
          <w:p w14:paraId="6319ED6D" w14:textId="77777777" w:rsidR="00097026" w:rsidRPr="005730D0" w:rsidRDefault="00097026" w:rsidP="00097026">
            <w:pPr>
              <w:numPr>
                <w:ilvl w:val="0"/>
                <w:numId w:val="9"/>
              </w:numPr>
              <w:spacing w:before="240"/>
              <w:rPr>
                <w:rFonts w:ascii="Calibri" w:hAnsi="Calibri" w:cs="Arial"/>
                <w:b/>
                <w:sz w:val="22"/>
                <w:szCs w:val="22"/>
                <w:lang w:val="en-GB"/>
              </w:rPr>
            </w:pPr>
            <w:r w:rsidRPr="005730D0">
              <w:rPr>
                <w:rFonts w:ascii="Calibri" w:hAnsi="Calibri" w:cs="Arial"/>
                <w:b/>
                <w:sz w:val="22"/>
                <w:szCs w:val="22"/>
                <w:lang w:val="en-GB"/>
              </w:rPr>
              <w:t>Verification of accounts</w:t>
            </w:r>
          </w:p>
          <w:p w14:paraId="74B64A28" w14:textId="77777777" w:rsidR="00097026" w:rsidRPr="005730D0" w:rsidRDefault="00097026" w:rsidP="00087DE1">
            <w:pPr>
              <w:jc w:val="center"/>
              <w:rPr>
                <w:rFonts w:ascii="Calibri" w:hAnsi="Calibri"/>
                <w:b/>
                <w:color w:val="000000"/>
                <w:sz w:val="22"/>
                <w:szCs w:val="22"/>
                <w:lang w:val="en-GB"/>
              </w:rPr>
            </w:pPr>
          </w:p>
        </w:tc>
      </w:tr>
      <w:tr w:rsidR="00097026" w:rsidRPr="005730D0" w14:paraId="2429361B" w14:textId="77777777" w:rsidTr="008B7C61">
        <w:tc>
          <w:tcPr>
            <w:tcW w:w="568" w:type="dxa"/>
            <w:shd w:val="clear" w:color="auto" w:fill="8DB3E2"/>
            <w:vAlign w:val="center"/>
          </w:tcPr>
          <w:p w14:paraId="3051A05F" w14:textId="77777777" w:rsidR="00097026" w:rsidRPr="005730D0" w:rsidRDefault="00097026" w:rsidP="0044608D">
            <w:pPr>
              <w:spacing w:after="20"/>
              <w:ind w:left="780"/>
              <w:rPr>
                <w:rFonts w:ascii="Calibri" w:hAnsi="Calibri" w:cs="Arial"/>
                <w:b/>
                <w:sz w:val="22"/>
                <w:szCs w:val="22"/>
                <w:lang w:val="en-GB"/>
              </w:rPr>
            </w:pPr>
          </w:p>
        </w:tc>
        <w:tc>
          <w:tcPr>
            <w:tcW w:w="4302" w:type="dxa"/>
            <w:gridSpan w:val="2"/>
            <w:shd w:val="clear" w:color="auto" w:fill="8DB3E2"/>
            <w:vAlign w:val="center"/>
          </w:tcPr>
          <w:p w14:paraId="46823A52" w14:textId="77777777" w:rsidR="00097026" w:rsidRPr="005730D0" w:rsidRDefault="00097026" w:rsidP="0044608D">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416" w:type="dxa"/>
            <w:gridSpan w:val="2"/>
            <w:shd w:val="clear" w:color="auto" w:fill="8DB3E2"/>
            <w:vAlign w:val="center"/>
          </w:tcPr>
          <w:p w14:paraId="0D044584" w14:textId="77777777" w:rsidR="00097026" w:rsidRPr="005730D0" w:rsidRDefault="00580EBE" w:rsidP="0044608D">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928" w:type="dxa"/>
            <w:gridSpan w:val="2"/>
            <w:shd w:val="clear" w:color="auto" w:fill="8DB3E2"/>
            <w:vAlign w:val="center"/>
          </w:tcPr>
          <w:p w14:paraId="77EB97BD" w14:textId="77777777" w:rsidR="00097026" w:rsidRPr="005730D0" w:rsidRDefault="00097026" w:rsidP="0044608D">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097026" w:rsidRPr="002A2E87" w14:paraId="00F14DAF" w14:textId="77777777" w:rsidTr="009F4F4F">
        <w:tc>
          <w:tcPr>
            <w:tcW w:w="568" w:type="dxa"/>
            <w:shd w:val="clear" w:color="auto" w:fill="auto"/>
            <w:vAlign w:val="center"/>
          </w:tcPr>
          <w:p w14:paraId="5C0D7ACE" w14:textId="77777777" w:rsidR="00097026" w:rsidRPr="005730D0" w:rsidRDefault="00097026" w:rsidP="00ED149E">
            <w:pPr>
              <w:spacing w:before="60" w:after="60"/>
              <w:rPr>
                <w:rFonts w:ascii="Calibri" w:hAnsi="Calibri" w:cs="Arial"/>
                <w:i/>
                <w:sz w:val="22"/>
                <w:szCs w:val="22"/>
                <w:lang w:val="en-GB"/>
              </w:rPr>
            </w:pPr>
            <w:r w:rsidRPr="005730D0">
              <w:rPr>
                <w:rFonts w:ascii="Calibri" w:hAnsi="Calibri" w:cs="Arial"/>
                <w:i/>
                <w:sz w:val="22"/>
                <w:szCs w:val="22"/>
                <w:lang w:val="en-GB"/>
              </w:rPr>
              <w:t xml:space="preserve"> 1</w:t>
            </w:r>
          </w:p>
        </w:tc>
        <w:tc>
          <w:tcPr>
            <w:tcW w:w="4302" w:type="dxa"/>
            <w:gridSpan w:val="2"/>
            <w:shd w:val="clear" w:color="auto" w:fill="auto"/>
          </w:tcPr>
          <w:p w14:paraId="0C2D183E" w14:textId="50552324" w:rsidR="00097026" w:rsidRPr="005730D0" w:rsidRDefault="00097026" w:rsidP="008B3937">
            <w:pPr>
              <w:spacing w:before="20" w:after="20"/>
              <w:rPr>
                <w:rFonts w:ascii="Calibri" w:hAnsi="Calibri" w:cs="Arial"/>
                <w:sz w:val="22"/>
                <w:szCs w:val="22"/>
                <w:lang w:val="en-GB"/>
              </w:rPr>
            </w:pPr>
            <w:r w:rsidRPr="005730D0">
              <w:rPr>
                <w:rFonts w:ascii="Calibri" w:hAnsi="Calibri" w:cs="Arial"/>
                <w:sz w:val="22"/>
                <w:szCs w:val="22"/>
                <w:lang w:val="en-GB"/>
              </w:rPr>
              <w:t xml:space="preserve">Are </w:t>
            </w:r>
            <w:r w:rsidR="008B3937" w:rsidRPr="005730D0">
              <w:rPr>
                <w:rFonts w:ascii="Calibri" w:hAnsi="Calibri" w:cs="Arial"/>
                <w:sz w:val="22"/>
                <w:szCs w:val="22"/>
                <w:lang w:val="en-GB"/>
              </w:rPr>
              <w:t>a separate accounting system/adequate accounting code kept to clearly identify the costs allocated to the project?</w:t>
            </w:r>
          </w:p>
        </w:tc>
        <w:tc>
          <w:tcPr>
            <w:tcW w:w="1416" w:type="dxa"/>
            <w:gridSpan w:val="2"/>
            <w:shd w:val="clear" w:color="auto" w:fill="auto"/>
            <w:vAlign w:val="center"/>
          </w:tcPr>
          <w:p w14:paraId="3907A91D" w14:textId="77777777" w:rsidR="00097026" w:rsidRPr="005730D0"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5EF85EA" w14:textId="77777777" w:rsidR="00097026" w:rsidRPr="005730D0" w:rsidRDefault="00097026" w:rsidP="00ED149E">
            <w:pPr>
              <w:spacing w:before="120"/>
              <w:rPr>
                <w:rFonts w:ascii="Calibri" w:hAnsi="Calibri" w:cs="Arial"/>
                <w:i/>
                <w:sz w:val="22"/>
                <w:szCs w:val="22"/>
                <w:lang w:val="en-GB"/>
              </w:rPr>
            </w:pPr>
          </w:p>
        </w:tc>
      </w:tr>
      <w:tr w:rsidR="00097026" w:rsidRPr="002A2E87" w14:paraId="68EA0D45" w14:textId="77777777" w:rsidTr="009F4F4F">
        <w:tc>
          <w:tcPr>
            <w:tcW w:w="568" w:type="dxa"/>
            <w:shd w:val="clear" w:color="auto" w:fill="auto"/>
            <w:vAlign w:val="center"/>
          </w:tcPr>
          <w:p w14:paraId="443DE6CD" w14:textId="77777777" w:rsidR="00097026" w:rsidRPr="005730D0" w:rsidRDefault="00097026" w:rsidP="00154B56">
            <w:pPr>
              <w:spacing w:before="60" w:after="60"/>
              <w:rPr>
                <w:rFonts w:ascii="Calibri" w:hAnsi="Calibri" w:cs="Arial"/>
                <w:i/>
                <w:sz w:val="22"/>
                <w:szCs w:val="22"/>
                <w:lang w:val="en-GB"/>
              </w:rPr>
            </w:pPr>
            <w:r w:rsidRPr="005730D0">
              <w:rPr>
                <w:rFonts w:ascii="Calibri" w:hAnsi="Calibri" w:cs="Arial"/>
                <w:i/>
                <w:sz w:val="22"/>
                <w:szCs w:val="22"/>
                <w:lang w:val="en-GB"/>
              </w:rPr>
              <w:t xml:space="preserve"> 2</w:t>
            </w:r>
          </w:p>
        </w:tc>
        <w:tc>
          <w:tcPr>
            <w:tcW w:w="4302" w:type="dxa"/>
            <w:gridSpan w:val="2"/>
            <w:shd w:val="clear" w:color="auto" w:fill="auto"/>
          </w:tcPr>
          <w:p w14:paraId="15CC111B" w14:textId="5F00A706" w:rsidR="00097026" w:rsidRPr="005730D0" w:rsidRDefault="00097026"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accounts </w:t>
            </w:r>
            <w:r w:rsidR="005730D0" w:rsidRPr="005730D0">
              <w:rPr>
                <w:rFonts w:ascii="Calibri" w:hAnsi="Calibri" w:cs="Arial"/>
                <w:sz w:val="22"/>
                <w:szCs w:val="22"/>
                <w:lang w:val="en-GB"/>
              </w:rPr>
              <w:t>run in line with the double-entry bookkeeping system</w:t>
            </w:r>
            <w:r w:rsidRPr="005730D0">
              <w:rPr>
                <w:rFonts w:ascii="Calibri" w:hAnsi="Calibri" w:cs="Arial"/>
                <w:sz w:val="22"/>
                <w:szCs w:val="22"/>
                <w:lang w:val="en-GB"/>
              </w:rPr>
              <w:t>?</w:t>
            </w:r>
          </w:p>
        </w:tc>
        <w:tc>
          <w:tcPr>
            <w:tcW w:w="1416" w:type="dxa"/>
            <w:gridSpan w:val="2"/>
            <w:shd w:val="clear" w:color="auto" w:fill="auto"/>
            <w:vAlign w:val="center"/>
          </w:tcPr>
          <w:p w14:paraId="50B8F473" w14:textId="77777777" w:rsidR="00097026" w:rsidRPr="005730D0"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6286D018" w14:textId="77777777" w:rsidR="00097026" w:rsidRPr="005730D0" w:rsidRDefault="00097026" w:rsidP="00ED149E">
            <w:pPr>
              <w:spacing w:before="120"/>
              <w:rPr>
                <w:rFonts w:ascii="Calibri" w:hAnsi="Calibri" w:cs="Arial"/>
                <w:i/>
                <w:sz w:val="22"/>
                <w:szCs w:val="22"/>
                <w:lang w:val="en-GB"/>
              </w:rPr>
            </w:pPr>
          </w:p>
        </w:tc>
      </w:tr>
      <w:tr w:rsidR="00097026" w:rsidRPr="002A2E87" w14:paraId="5532B703" w14:textId="77777777" w:rsidTr="009F4F4F">
        <w:tc>
          <w:tcPr>
            <w:tcW w:w="568" w:type="dxa"/>
            <w:shd w:val="clear" w:color="auto" w:fill="auto"/>
            <w:vAlign w:val="center"/>
          </w:tcPr>
          <w:p w14:paraId="760C0720" w14:textId="77777777" w:rsidR="00097026" w:rsidRPr="005730D0" w:rsidRDefault="00097026" w:rsidP="00ED149E">
            <w:pPr>
              <w:spacing w:before="60" w:after="60"/>
              <w:rPr>
                <w:rFonts w:ascii="Calibri" w:hAnsi="Calibri" w:cs="Arial"/>
                <w:i/>
                <w:sz w:val="22"/>
                <w:szCs w:val="22"/>
                <w:lang w:val="en-GB"/>
              </w:rPr>
            </w:pPr>
            <w:r w:rsidRPr="005730D0">
              <w:rPr>
                <w:rFonts w:ascii="Calibri" w:hAnsi="Calibri" w:cs="Arial"/>
                <w:i/>
                <w:sz w:val="22"/>
                <w:szCs w:val="22"/>
                <w:lang w:val="en-GB"/>
              </w:rPr>
              <w:t xml:space="preserve"> 3</w:t>
            </w:r>
          </w:p>
        </w:tc>
        <w:tc>
          <w:tcPr>
            <w:tcW w:w="4302" w:type="dxa"/>
            <w:gridSpan w:val="2"/>
            <w:shd w:val="clear" w:color="auto" w:fill="auto"/>
          </w:tcPr>
          <w:p w14:paraId="467A4884" w14:textId="267FA34D" w:rsidR="00097026" w:rsidRPr="00EA022B" w:rsidRDefault="00EA022B" w:rsidP="004F3539">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097026" w:rsidRPr="00EA022B">
              <w:rPr>
                <w:rFonts w:ascii="Calibri" w:hAnsi="Calibri" w:cs="Arial"/>
                <w:sz w:val="22"/>
                <w:szCs w:val="22"/>
                <w:lang w:val="en-GB"/>
              </w:rPr>
              <w:t xml:space="preserve">all the expenditures presented by the </w:t>
            </w:r>
            <w:r w:rsidR="004F3539" w:rsidRPr="00EA022B">
              <w:rPr>
                <w:rFonts w:ascii="Calibri" w:hAnsi="Calibri" w:cs="Arial"/>
                <w:sz w:val="22"/>
                <w:szCs w:val="22"/>
                <w:lang w:val="en-GB"/>
              </w:rPr>
              <w:t xml:space="preserve">Beneficiary </w:t>
            </w:r>
            <w:r w:rsidR="00097026" w:rsidRPr="00EA022B">
              <w:rPr>
                <w:rFonts w:ascii="Calibri" w:hAnsi="Calibri" w:cs="Arial"/>
                <w:sz w:val="22"/>
                <w:szCs w:val="22"/>
                <w:lang w:val="en-GB"/>
              </w:rPr>
              <w:t>in the financial report included in accounting books?</w:t>
            </w:r>
            <w:r w:rsidR="00097026" w:rsidRPr="00EA022B">
              <w:rPr>
                <w:rFonts w:ascii="Calibri" w:hAnsi="Calibri" w:cs="Arial"/>
                <w:sz w:val="22"/>
                <w:szCs w:val="22"/>
                <w:lang w:val="en-GB"/>
              </w:rPr>
              <w:tab/>
            </w:r>
          </w:p>
        </w:tc>
        <w:tc>
          <w:tcPr>
            <w:tcW w:w="1416" w:type="dxa"/>
            <w:gridSpan w:val="2"/>
            <w:shd w:val="clear" w:color="auto" w:fill="auto"/>
            <w:vAlign w:val="center"/>
          </w:tcPr>
          <w:p w14:paraId="5C3CCD63" w14:textId="77777777" w:rsidR="00097026" w:rsidRPr="000F71B5"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23A03C36" w14:textId="77777777" w:rsidR="00097026" w:rsidRPr="000F71B5" w:rsidRDefault="00097026" w:rsidP="00ED149E">
            <w:pPr>
              <w:spacing w:before="120"/>
              <w:rPr>
                <w:rFonts w:ascii="Calibri" w:hAnsi="Calibri" w:cs="Arial"/>
                <w:i/>
                <w:sz w:val="22"/>
                <w:szCs w:val="22"/>
                <w:lang w:val="en-GB"/>
              </w:rPr>
            </w:pPr>
          </w:p>
        </w:tc>
      </w:tr>
      <w:tr w:rsidR="00097026" w:rsidRPr="002A2E87" w14:paraId="4586A3D0" w14:textId="77777777" w:rsidTr="009F4F4F">
        <w:tc>
          <w:tcPr>
            <w:tcW w:w="568" w:type="dxa"/>
            <w:shd w:val="clear" w:color="auto" w:fill="auto"/>
            <w:vAlign w:val="center"/>
          </w:tcPr>
          <w:p w14:paraId="0EF3C2FB" w14:textId="1EB62F62" w:rsidR="00097026" w:rsidRPr="0084126B" w:rsidRDefault="0084126B" w:rsidP="00154B56">
            <w:pPr>
              <w:spacing w:before="60" w:after="60"/>
              <w:rPr>
                <w:rFonts w:ascii="Calibri" w:hAnsi="Calibri" w:cs="Arial"/>
                <w:i/>
                <w:sz w:val="22"/>
                <w:szCs w:val="22"/>
                <w:lang w:val="en-GB"/>
              </w:rPr>
            </w:pPr>
            <w:r>
              <w:rPr>
                <w:rFonts w:ascii="Calibri" w:hAnsi="Calibri" w:cs="Arial"/>
                <w:i/>
                <w:sz w:val="22"/>
                <w:szCs w:val="22"/>
                <w:lang w:val="en-GB"/>
              </w:rPr>
              <w:t>4</w:t>
            </w:r>
          </w:p>
        </w:tc>
        <w:tc>
          <w:tcPr>
            <w:tcW w:w="4302" w:type="dxa"/>
            <w:gridSpan w:val="2"/>
            <w:shd w:val="clear" w:color="auto" w:fill="auto"/>
            <w:vAlign w:val="center"/>
          </w:tcPr>
          <w:p w14:paraId="388BC2DE" w14:textId="4E44806B" w:rsidR="00097026" w:rsidRPr="006C7537" w:rsidRDefault="00097026" w:rsidP="00ED149E">
            <w:pPr>
              <w:rPr>
                <w:rFonts w:ascii="Calibri" w:hAnsi="Calibri" w:cs="Arial"/>
                <w:sz w:val="22"/>
                <w:szCs w:val="22"/>
                <w:lang w:val="en-GB"/>
              </w:rPr>
            </w:pPr>
            <w:r w:rsidRPr="0084126B">
              <w:rPr>
                <w:rFonts w:ascii="Calibri" w:hAnsi="Calibri" w:cs="Arial"/>
                <w:sz w:val="22"/>
                <w:szCs w:val="22"/>
                <w:lang w:val="en-GB"/>
              </w:rPr>
              <w:t>D</w:t>
            </w:r>
            <w:r w:rsidRPr="006C7537">
              <w:rPr>
                <w:rFonts w:ascii="Calibri" w:hAnsi="Calibri" w:cs="Arial"/>
                <w:sz w:val="22"/>
                <w:szCs w:val="22"/>
                <w:lang w:val="en-GB"/>
              </w:rPr>
              <w:t xml:space="preserve">oes the </w:t>
            </w:r>
            <w:r w:rsidR="004F3539" w:rsidRPr="006C7537">
              <w:rPr>
                <w:rFonts w:ascii="Calibri" w:hAnsi="Calibri" w:cs="Arial"/>
                <w:sz w:val="22"/>
                <w:szCs w:val="22"/>
                <w:lang w:val="en-GB"/>
              </w:rPr>
              <w:t xml:space="preserve">Beneficiary </w:t>
            </w:r>
            <w:r w:rsidRPr="006C7537">
              <w:rPr>
                <w:rFonts w:ascii="Calibri" w:hAnsi="Calibri" w:cs="Arial"/>
                <w:sz w:val="22"/>
                <w:szCs w:val="22"/>
                <w:lang w:val="en-GB"/>
              </w:rPr>
              <w:t xml:space="preserve">include in its </w:t>
            </w:r>
            <w:proofErr w:type="gramStart"/>
            <w:r w:rsidRPr="006C7537">
              <w:rPr>
                <w:rFonts w:ascii="Calibri" w:hAnsi="Calibri" w:cs="Arial"/>
                <w:sz w:val="22"/>
                <w:szCs w:val="22"/>
                <w:lang w:val="en-GB"/>
              </w:rPr>
              <w:t>accounts</w:t>
            </w:r>
            <w:proofErr w:type="gramEnd"/>
            <w:r w:rsidRPr="006C7537">
              <w:rPr>
                <w:rFonts w:ascii="Calibri" w:hAnsi="Calibri" w:cs="Arial"/>
                <w:sz w:val="22"/>
                <w:szCs w:val="22"/>
                <w:lang w:val="en-GB"/>
              </w:rPr>
              <w:t xml:space="preserve"> entries on revenues under the project? </w:t>
            </w:r>
          </w:p>
        </w:tc>
        <w:tc>
          <w:tcPr>
            <w:tcW w:w="1416" w:type="dxa"/>
            <w:gridSpan w:val="2"/>
            <w:shd w:val="clear" w:color="auto" w:fill="auto"/>
            <w:vAlign w:val="center"/>
          </w:tcPr>
          <w:p w14:paraId="64BF9484" w14:textId="77777777" w:rsidR="00097026" w:rsidRPr="0051768A"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24B16BF0" w14:textId="77777777" w:rsidR="00097026" w:rsidRPr="0051768A" w:rsidRDefault="00097026" w:rsidP="00ED149E">
            <w:pPr>
              <w:spacing w:before="120"/>
              <w:rPr>
                <w:rFonts w:ascii="Calibri" w:hAnsi="Calibri" w:cs="Arial"/>
                <w:i/>
                <w:sz w:val="22"/>
                <w:szCs w:val="22"/>
                <w:lang w:val="en-GB"/>
              </w:rPr>
            </w:pPr>
          </w:p>
        </w:tc>
      </w:tr>
      <w:tr w:rsidR="00097026" w:rsidRPr="005730D0" w14:paraId="0813B445" w14:textId="77777777" w:rsidTr="008B7C61">
        <w:tc>
          <w:tcPr>
            <w:tcW w:w="9214" w:type="dxa"/>
            <w:gridSpan w:val="7"/>
            <w:tcBorders>
              <w:bottom w:val="single" w:sz="4" w:space="0" w:color="auto"/>
            </w:tcBorders>
            <w:shd w:val="clear" w:color="auto" w:fill="auto"/>
            <w:vAlign w:val="center"/>
          </w:tcPr>
          <w:p w14:paraId="5947434B" w14:textId="77777777" w:rsidR="00097026" w:rsidRPr="005730D0" w:rsidRDefault="00097026" w:rsidP="00132E2D">
            <w:pPr>
              <w:spacing w:after="20"/>
              <w:ind w:left="420"/>
              <w:rPr>
                <w:rFonts w:ascii="Calibri" w:hAnsi="Calibri" w:cs="Arial"/>
                <w:b/>
                <w:sz w:val="22"/>
                <w:szCs w:val="22"/>
                <w:lang w:val="en-GB"/>
              </w:rPr>
            </w:pPr>
          </w:p>
          <w:p w14:paraId="1DED8132" w14:textId="77777777" w:rsidR="00097026" w:rsidRPr="005730D0" w:rsidRDefault="00097026" w:rsidP="00097026">
            <w:pPr>
              <w:numPr>
                <w:ilvl w:val="0"/>
                <w:numId w:val="9"/>
              </w:numPr>
              <w:spacing w:after="20"/>
              <w:rPr>
                <w:rFonts w:ascii="Calibri" w:hAnsi="Calibri" w:cs="Arial"/>
                <w:b/>
                <w:sz w:val="22"/>
                <w:szCs w:val="22"/>
                <w:lang w:val="en-GB"/>
              </w:rPr>
            </w:pPr>
            <w:r w:rsidRPr="005730D0">
              <w:rPr>
                <w:rFonts w:ascii="Calibri" w:hAnsi="Calibri" w:cs="Arial"/>
                <w:b/>
                <w:sz w:val="22"/>
                <w:szCs w:val="22"/>
                <w:lang w:val="en-GB"/>
              </w:rPr>
              <w:t>Verification of expenditures</w:t>
            </w:r>
          </w:p>
          <w:p w14:paraId="3B8212B0" w14:textId="77777777" w:rsidR="00097026" w:rsidRPr="005730D0" w:rsidRDefault="00097026" w:rsidP="00ED149E">
            <w:pPr>
              <w:rPr>
                <w:rFonts w:ascii="Calibri" w:hAnsi="Calibri" w:cs="Arial"/>
                <w:b/>
                <w:bCs/>
                <w:sz w:val="22"/>
                <w:szCs w:val="22"/>
                <w:lang w:val="en-GB"/>
              </w:rPr>
            </w:pPr>
          </w:p>
        </w:tc>
      </w:tr>
      <w:tr w:rsidR="002A273B" w:rsidRPr="005730D0" w14:paraId="458D1288" w14:textId="77777777" w:rsidTr="008B7C61">
        <w:tc>
          <w:tcPr>
            <w:tcW w:w="568" w:type="dxa"/>
            <w:shd w:val="clear" w:color="auto" w:fill="8DB3E2"/>
            <w:vAlign w:val="center"/>
          </w:tcPr>
          <w:p w14:paraId="76F775BB" w14:textId="77777777" w:rsidR="002A273B" w:rsidRPr="005730D0" w:rsidRDefault="002A273B" w:rsidP="00132E2D">
            <w:pPr>
              <w:spacing w:after="20"/>
              <w:ind w:left="420"/>
              <w:rPr>
                <w:rFonts w:ascii="Calibri" w:hAnsi="Calibri" w:cs="Arial"/>
                <w:b/>
                <w:sz w:val="22"/>
                <w:szCs w:val="22"/>
                <w:lang w:val="en-GB"/>
              </w:rPr>
            </w:pPr>
          </w:p>
        </w:tc>
        <w:tc>
          <w:tcPr>
            <w:tcW w:w="4252" w:type="dxa"/>
            <w:shd w:val="clear" w:color="auto" w:fill="8DB3E2"/>
            <w:vAlign w:val="center"/>
          </w:tcPr>
          <w:p w14:paraId="0E6C8FC2" w14:textId="77777777" w:rsidR="002A273B" w:rsidRPr="005730D0" w:rsidRDefault="002A273B" w:rsidP="002A273B">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418" w:type="dxa"/>
            <w:gridSpan w:val="2"/>
            <w:shd w:val="clear" w:color="auto" w:fill="8DB3E2"/>
            <w:vAlign w:val="center"/>
          </w:tcPr>
          <w:p w14:paraId="75D3ACA9" w14:textId="77777777" w:rsidR="002A273B" w:rsidRPr="005730D0" w:rsidRDefault="00580EBE" w:rsidP="002A273B">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976" w:type="dxa"/>
            <w:gridSpan w:val="3"/>
            <w:shd w:val="clear" w:color="auto" w:fill="8DB3E2"/>
            <w:vAlign w:val="center"/>
          </w:tcPr>
          <w:p w14:paraId="5493CF85" w14:textId="77777777" w:rsidR="002A273B" w:rsidRPr="005730D0" w:rsidRDefault="002A273B" w:rsidP="002A273B">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2A273B" w:rsidRPr="002A2E87" w14:paraId="179B552B" w14:textId="77777777" w:rsidTr="009F4F4F">
        <w:tc>
          <w:tcPr>
            <w:tcW w:w="9214" w:type="dxa"/>
            <w:gridSpan w:val="7"/>
            <w:shd w:val="clear" w:color="auto" w:fill="auto"/>
            <w:vAlign w:val="center"/>
          </w:tcPr>
          <w:p w14:paraId="500CD6DA" w14:textId="77777777" w:rsidR="002A273B" w:rsidRPr="005730D0" w:rsidDel="005640BA" w:rsidRDefault="002A273B" w:rsidP="00ED149E">
            <w:pPr>
              <w:spacing w:before="60" w:after="60"/>
              <w:jc w:val="center"/>
              <w:rPr>
                <w:rFonts w:ascii="Calibri" w:hAnsi="Calibri" w:cs="Arial"/>
                <w:i/>
                <w:sz w:val="22"/>
                <w:szCs w:val="22"/>
                <w:lang w:val="en-GB"/>
              </w:rPr>
            </w:pPr>
            <w:r w:rsidRPr="005730D0">
              <w:rPr>
                <w:rFonts w:ascii="Calibri" w:hAnsi="Calibri" w:cs="Arial"/>
                <w:i/>
                <w:sz w:val="22"/>
                <w:szCs w:val="22"/>
                <w:lang w:val="en-GB"/>
              </w:rPr>
              <w:t>Preparation, description and archiving of documents</w:t>
            </w:r>
          </w:p>
        </w:tc>
      </w:tr>
      <w:tr w:rsidR="002A273B" w:rsidRPr="002A2E87" w14:paraId="07229F71" w14:textId="77777777" w:rsidTr="009F4F4F">
        <w:tc>
          <w:tcPr>
            <w:tcW w:w="568" w:type="dxa"/>
            <w:shd w:val="clear" w:color="auto" w:fill="auto"/>
            <w:vAlign w:val="center"/>
          </w:tcPr>
          <w:p w14:paraId="3D1F22A5"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p>
        </w:tc>
        <w:tc>
          <w:tcPr>
            <w:tcW w:w="4302" w:type="dxa"/>
            <w:gridSpan w:val="2"/>
            <w:shd w:val="clear" w:color="auto" w:fill="auto"/>
          </w:tcPr>
          <w:p w14:paraId="6E80ED7A"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expenditures supported by accounting documents which confirm that they have been incurred?</w:t>
            </w:r>
          </w:p>
        </w:tc>
        <w:tc>
          <w:tcPr>
            <w:tcW w:w="1416" w:type="dxa"/>
            <w:gridSpan w:val="2"/>
            <w:shd w:val="clear" w:color="auto" w:fill="auto"/>
            <w:vAlign w:val="center"/>
          </w:tcPr>
          <w:p w14:paraId="632363D8" w14:textId="77777777" w:rsidR="002A273B" w:rsidRPr="005730D0"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5FBA3F7E" w14:textId="77777777" w:rsidR="002A273B" w:rsidRPr="005730D0" w:rsidRDefault="002A273B" w:rsidP="00ED149E">
            <w:pPr>
              <w:spacing w:before="120"/>
              <w:rPr>
                <w:rFonts w:ascii="Calibri" w:hAnsi="Calibri" w:cs="Arial"/>
                <w:i/>
                <w:sz w:val="22"/>
                <w:szCs w:val="22"/>
                <w:lang w:val="en-GB"/>
              </w:rPr>
            </w:pPr>
          </w:p>
        </w:tc>
      </w:tr>
      <w:tr w:rsidR="002A273B" w:rsidRPr="002A2E87" w14:paraId="2CFEF853" w14:textId="77777777" w:rsidTr="009F4F4F">
        <w:tc>
          <w:tcPr>
            <w:tcW w:w="568" w:type="dxa"/>
            <w:shd w:val="clear" w:color="auto" w:fill="auto"/>
            <w:vAlign w:val="center"/>
          </w:tcPr>
          <w:p w14:paraId="564B5D49"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p>
        </w:tc>
        <w:tc>
          <w:tcPr>
            <w:tcW w:w="4302" w:type="dxa"/>
            <w:gridSpan w:val="2"/>
            <w:shd w:val="clear" w:color="auto" w:fill="auto"/>
          </w:tcPr>
          <w:p w14:paraId="24468BF1" w14:textId="43A31B7D" w:rsidR="002A273B" w:rsidRPr="006C7537"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the actions to which expenditure relate supported by documents confirm</w:t>
            </w:r>
            <w:r w:rsidR="006C7537">
              <w:rPr>
                <w:rFonts w:ascii="Calibri" w:hAnsi="Calibri" w:cs="Arial"/>
                <w:sz w:val="22"/>
                <w:szCs w:val="22"/>
                <w:lang w:val="en-GB"/>
              </w:rPr>
              <w:t>ing</w:t>
            </w:r>
            <w:r w:rsidRPr="006C7537">
              <w:rPr>
                <w:rFonts w:ascii="Calibri" w:hAnsi="Calibri" w:cs="Arial"/>
                <w:sz w:val="22"/>
                <w:szCs w:val="22"/>
                <w:lang w:val="en-GB"/>
              </w:rPr>
              <w:t xml:space="preserve"> that these actions have been carried out, </w:t>
            </w:r>
            <w:proofErr w:type="gramStart"/>
            <w:r w:rsidRPr="006C7537">
              <w:rPr>
                <w:rFonts w:ascii="Calibri" w:hAnsi="Calibri" w:cs="Arial"/>
                <w:sz w:val="22"/>
                <w:szCs w:val="22"/>
                <w:lang w:val="en-GB"/>
              </w:rPr>
              <w:t>e.g.</w:t>
            </w:r>
            <w:proofErr w:type="gramEnd"/>
            <w:r w:rsidRPr="006C7537">
              <w:rPr>
                <w:rFonts w:ascii="Calibri" w:hAnsi="Calibri" w:cs="Arial"/>
                <w:sz w:val="22"/>
                <w:szCs w:val="22"/>
                <w:lang w:val="en-GB"/>
              </w:rPr>
              <w:t xml:space="preserve"> is a training course supported by a list of participants, an agenda or photos? </w:t>
            </w:r>
          </w:p>
        </w:tc>
        <w:tc>
          <w:tcPr>
            <w:tcW w:w="1416" w:type="dxa"/>
            <w:gridSpan w:val="2"/>
            <w:shd w:val="clear" w:color="auto" w:fill="auto"/>
            <w:vAlign w:val="center"/>
          </w:tcPr>
          <w:p w14:paraId="41736EE6" w14:textId="77777777" w:rsidR="002A273B" w:rsidRPr="0051768A"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047238F0" w14:textId="77777777" w:rsidR="002A273B" w:rsidRPr="0051768A" w:rsidRDefault="002A273B" w:rsidP="00ED149E">
            <w:pPr>
              <w:spacing w:before="120"/>
              <w:rPr>
                <w:rFonts w:ascii="Calibri" w:hAnsi="Calibri" w:cs="Arial"/>
                <w:i/>
                <w:sz w:val="22"/>
                <w:szCs w:val="22"/>
                <w:lang w:val="en-GB"/>
              </w:rPr>
            </w:pPr>
          </w:p>
        </w:tc>
      </w:tr>
      <w:tr w:rsidR="002A273B" w:rsidRPr="002A2E87" w14:paraId="3DD2334D" w14:textId="77777777" w:rsidTr="009F4F4F">
        <w:tc>
          <w:tcPr>
            <w:tcW w:w="568" w:type="dxa"/>
            <w:shd w:val="clear" w:color="auto" w:fill="auto"/>
            <w:vAlign w:val="center"/>
          </w:tcPr>
          <w:p w14:paraId="4C895747"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p>
        </w:tc>
        <w:tc>
          <w:tcPr>
            <w:tcW w:w="4302" w:type="dxa"/>
            <w:gridSpan w:val="2"/>
            <w:shd w:val="clear" w:color="auto" w:fill="auto"/>
          </w:tcPr>
          <w:p w14:paraId="4BE61170" w14:textId="12066584" w:rsidR="002A273B" w:rsidRPr="0051768A"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w:t>
            </w:r>
            <w:r w:rsidR="0051768A">
              <w:rPr>
                <w:rFonts w:ascii="Calibri" w:hAnsi="Calibri" w:cs="Arial"/>
                <w:sz w:val="22"/>
                <w:szCs w:val="22"/>
                <w:lang w:val="en-GB"/>
              </w:rPr>
              <w:t>invoices or its equivalent</w:t>
            </w:r>
            <w:r w:rsidRPr="0051768A">
              <w:rPr>
                <w:rFonts w:ascii="Calibri" w:hAnsi="Calibri" w:cs="Arial"/>
                <w:sz w:val="22"/>
                <w:szCs w:val="22"/>
                <w:lang w:val="en-GB"/>
              </w:rPr>
              <w:t xml:space="preserve"> described in compliance with the </w:t>
            </w:r>
            <w:r w:rsidR="0051768A" w:rsidRPr="0051768A">
              <w:rPr>
                <w:rFonts w:ascii="Calibri" w:hAnsi="Calibri" w:cs="Arial"/>
                <w:sz w:val="22"/>
                <w:szCs w:val="22"/>
                <w:lang w:val="en-GB"/>
              </w:rPr>
              <w:t xml:space="preserve">Programme </w:t>
            </w:r>
            <w:proofErr w:type="gramStart"/>
            <w:r w:rsidRPr="0051768A">
              <w:rPr>
                <w:rFonts w:ascii="Calibri" w:hAnsi="Calibri" w:cs="Arial"/>
                <w:sz w:val="22"/>
                <w:szCs w:val="22"/>
                <w:lang w:val="en-GB"/>
              </w:rPr>
              <w:t>requirements ?</w:t>
            </w:r>
            <w:proofErr w:type="gramEnd"/>
            <w:r w:rsidRPr="0051768A">
              <w:rPr>
                <w:rFonts w:ascii="Calibri" w:hAnsi="Calibri" w:cs="Arial"/>
                <w:sz w:val="22"/>
                <w:szCs w:val="22"/>
                <w:lang w:val="en-GB"/>
              </w:rPr>
              <w:t xml:space="preserve"> </w:t>
            </w:r>
            <w:r w:rsidRPr="0051768A">
              <w:rPr>
                <w:rFonts w:ascii="Calibri" w:hAnsi="Calibri" w:cs="Arial"/>
                <w:sz w:val="22"/>
                <w:szCs w:val="22"/>
                <w:lang w:val="en-GB"/>
              </w:rPr>
              <w:tab/>
            </w:r>
          </w:p>
        </w:tc>
        <w:tc>
          <w:tcPr>
            <w:tcW w:w="1416" w:type="dxa"/>
            <w:gridSpan w:val="2"/>
            <w:shd w:val="clear" w:color="auto" w:fill="auto"/>
            <w:vAlign w:val="center"/>
          </w:tcPr>
          <w:p w14:paraId="5437DCF0" w14:textId="77777777" w:rsidR="002A273B" w:rsidRPr="0051768A"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E23C890" w14:textId="77777777" w:rsidR="002A273B" w:rsidRPr="0051768A" w:rsidRDefault="002A273B" w:rsidP="00ED149E">
            <w:pPr>
              <w:spacing w:before="120"/>
              <w:rPr>
                <w:rFonts w:ascii="Calibri" w:hAnsi="Calibri" w:cs="Arial"/>
                <w:i/>
                <w:sz w:val="22"/>
                <w:szCs w:val="22"/>
                <w:lang w:val="en-GB"/>
              </w:rPr>
            </w:pPr>
          </w:p>
        </w:tc>
      </w:tr>
      <w:tr w:rsidR="002A273B" w:rsidRPr="002A2E87" w14:paraId="5A04C5B7" w14:textId="77777777" w:rsidTr="009F4F4F">
        <w:tc>
          <w:tcPr>
            <w:tcW w:w="568" w:type="dxa"/>
            <w:shd w:val="clear" w:color="auto" w:fill="auto"/>
            <w:vAlign w:val="center"/>
          </w:tcPr>
          <w:p w14:paraId="4406D588"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4</w:t>
            </w:r>
          </w:p>
        </w:tc>
        <w:tc>
          <w:tcPr>
            <w:tcW w:w="4302" w:type="dxa"/>
            <w:gridSpan w:val="2"/>
            <w:shd w:val="clear" w:color="auto" w:fill="auto"/>
          </w:tcPr>
          <w:p w14:paraId="553AA3F6" w14:textId="1A714083" w:rsidR="002A273B" w:rsidRPr="00EA022B" w:rsidRDefault="00EA022B" w:rsidP="00ED149E">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2A273B" w:rsidRPr="00EA022B">
              <w:rPr>
                <w:rFonts w:ascii="Calibri" w:hAnsi="Calibri" w:cs="Arial"/>
                <w:sz w:val="22"/>
                <w:szCs w:val="22"/>
                <w:lang w:val="en-GB"/>
              </w:rPr>
              <w:t>signed acceptance protocols presented?</w:t>
            </w:r>
          </w:p>
        </w:tc>
        <w:tc>
          <w:tcPr>
            <w:tcW w:w="1416" w:type="dxa"/>
            <w:gridSpan w:val="2"/>
            <w:shd w:val="clear" w:color="auto" w:fill="auto"/>
            <w:vAlign w:val="center"/>
          </w:tcPr>
          <w:p w14:paraId="45B1013D" w14:textId="77777777" w:rsidR="002A273B" w:rsidRPr="00EA022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32895814" w14:textId="77777777" w:rsidR="002A273B" w:rsidRPr="000F71B5" w:rsidRDefault="002A273B" w:rsidP="00ED149E">
            <w:pPr>
              <w:spacing w:before="120"/>
              <w:rPr>
                <w:rFonts w:ascii="Calibri" w:hAnsi="Calibri" w:cs="Arial"/>
                <w:i/>
                <w:sz w:val="22"/>
                <w:szCs w:val="22"/>
                <w:lang w:val="en-GB"/>
              </w:rPr>
            </w:pPr>
          </w:p>
        </w:tc>
      </w:tr>
      <w:tr w:rsidR="002A273B" w:rsidRPr="002A2E87" w14:paraId="3C03A539" w14:textId="77777777" w:rsidTr="009F4F4F">
        <w:tc>
          <w:tcPr>
            <w:tcW w:w="568" w:type="dxa"/>
            <w:shd w:val="clear" w:color="auto" w:fill="auto"/>
            <w:vAlign w:val="center"/>
          </w:tcPr>
          <w:p w14:paraId="0421DE24"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5</w:t>
            </w:r>
          </w:p>
        </w:tc>
        <w:tc>
          <w:tcPr>
            <w:tcW w:w="4302" w:type="dxa"/>
            <w:gridSpan w:val="2"/>
            <w:shd w:val="clear" w:color="auto" w:fill="auto"/>
          </w:tcPr>
          <w:p w14:paraId="2253CAB2" w14:textId="07FA75B2" w:rsidR="002A273B" w:rsidRPr="001E2EFB"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the data in an invoice</w:t>
            </w:r>
            <w:r w:rsidR="001E2EFB">
              <w:rPr>
                <w:rFonts w:ascii="Calibri" w:hAnsi="Calibri" w:cs="Arial"/>
                <w:sz w:val="22"/>
                <w:szCs w:val="22"/>
                <w:lang w:val="en-GB"/>
              </w:rPr>
              <w:t xml:space="preserve"> or its equivalent</w:t>
            </w:r>
            <w:r w:rsidRPr="001E2EFB">
              <w:rPr>
                <w:rFonts w:ascii="Calibri" w:hAnsi="Calibri" w:cs="Arial"/>
                <w:sz w:val="22"/>
                <w:szCs w:val="22"/>
                <w:lang w:val="en-GB"/>
              </w:rPr>
              <w:t xml:space="preserve"> consistent with the payment</w:t>
            </w:r>
            <w:r w:rsidR="001E2EFB">
              <w:rPr>
                <w:rFonts w:ascii="Calibri" w:hAnsi="Calibri" w:cs="Arial"/>
                <w:sz w:val="22"/>
                <w:szCs w:val="22"/>
                <w:lang w:val="en-GB"/>
              </w:rPr>
              <w:t xml:space="preserve"> confirmation</w:t>
            </w:r>
            <w:r w:rsidRPr="001E2EFB">
              <w:rPr>
                <w:rFonts w:ascii="Calibri" w:hAnsi="Calibri" w:cs="Arial"/>
                <w:sz w:val="22"/>
                <w:szCs w:val="22"/>
                <w:lang w:val="en-GB"/>
              </w:rPr>
              <w:t>?</w:t>
            </w:r>
          </w:p>
        </w:tc>
        <w:tc>
          <w:tcPr>
            <w:tcW w:w="1416" w:type="dxa"/>
            <w:gridSpan w:val="2"/>
            <w:shd w:val="clear" w:color="auto" w:fill="auto"/>
            <w:vAlign w:val="center"/>
          </w:tcPr>
          <w:p w14:paraId="0393CA50"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57C502A7" w14:textId="77777777" w:rsidR="002A273B" w:rsidRPr="001E2EFB" w:rsidRDefault="002A273B" w:rsidP="00ED149E">
            <w:pPr>
              <w:spacing w:before="120"/>
              <w:rPr>
                <w:rFonts w:ascii="Calibri" w:hAnsi="Calibri" w:cs="Arial"/>
                <w:i/>
                <w:sz w:val="22"/>
                <w:szCs w:val="22"/>
                <w:lang w:val="en-GB"/>
              </w:rPr>
            </w:pPr>
          </w:p>
        </w:tc>
      </w:tr>
      <w:tr w:rsidR="002A273B" w:rsidRPr="002A2E87" w14:paraId="09A4D6FB" w14:textId="77777777" w:rsidTr="009F4F4F">
        <w:tc>
          <w:tcPr>
            <w:tcW w:w="568" w:type="dxa"/>
            <w:shd w:val="clear" w:color="auto" w:fill="auto"/>
            <w:vAlign w:val="center"/>
          </w:tcPr>
          <w:p w14:paraId="72E64C67"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6</w:t>
            </w:r>
          </w:p>
        </w:tc>
        <w:tc>
          <w:tcPr>
            <w:tcW w:w="4302" w:type="dxa"/>
            <w:gridSpan w:val="2"/>
            <w:shd w:val="clear" w:color="auto" w:fill="auto"/>
          </w:tcPr>
          <w:p w14:paraId="080DFD50" w14:textId="77777777" w:rsidR="002A273B" w:rsidRPr="001E2EFB"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amounts in invoices consistent with those in the </w:t>
            </w:r>
            <w:r w:rsidR="001E2EFB">
              <w:rPr>
                <w:rFonts w:ascii="Calibri" w:hAnsi="Calibri" w:cs="Arial"/>
                <w:sz w:val="22"/>
                <w:szCs w:val="22"/>
                <w:lang w:val="en-GB"/>
              </w:rPr>
              <w:t xml:space="preserve">procurement procedure and </w:t>
            </w:r>
            <w:r w:rsidRPr="001E2EFB">
              <w:rPr>
                <w:rFonts w:ascii="Calibri" w:hAnsi="Calibri" w:cs="Arial"/>
                <w:sz w:val="22"/>
                <w:szCs w:val="22"/>
                <w:lang w:val="en-GB"/>
              </w:rPr>
              <w:t>contracts concluded?</w:t>
            </w:r>
          </w:p>
        </w:tc>
        <w:tc>
          <w:tcPr>
            <w:tcW w:w="1416" w:type="dxa"/>
            <w:gridSpan w:val="2"/>
            <w:shd w:val="clear" w:color="auto" w:fill="auto"/>
            <w:vAlign w:val="center"/>
          </w:tcPr>
          <w:p w14:paraId="1BBB9D23"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07880E9A" w14:textId="77777777" w:rsidR="002A273B" w:rsidRPr="001E2EFB" w:rsidRDefault="002A273B" w:rsidP="00ED149E">
            <w:pPr>
              <w:spacing w:before="120"/>
              <w:rPr>
                <w:rFonts w:ascii="Calibri" w:hAnsi="Calibri" w:cs="Arial"/>
                <w:i/>
                <w:sz w:val="22"/>
                <w:szCs w:val="22"/>
                <w:lang w:val="en-GB"/>
              </w:rPr>
            </w:pPr>
          </w:p>
        </w:tc>
      </w:tr>
      <w:tr w:rsidR="002A273B" w:rsidRPr="002A2E87" w14:paraId="539C09E2" w14:textId="77777777" w:rsidTr="009F4F4F">
        <w:tc>
          <w:tcPr>
            <w:tcW w:w="568" w:type="dxa"/>
            <w:shd w:val="clear" w:color="auto" w:fill="auto"/>
            <w:vAlign w:val="center"/>
          </w:tcPr>
          <w:p w14:paraId="50F7DA82" w14:textId="64847720"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7</w:t>
            </w:r>
          </w:p>
        </w:tc>
        <w:tc>
          <w:tcPr>
            <w:tcW w:w="4302" w:type="dxa"/>
            <w:gridSpan w:val="2"/>
            <w:shd w:val="clear" w:color="auto" w:fill="auto"/>
          </w:tcPr>
          <w:p w14:paraId="4F8693F4" w14:textId="7FA70016" w:rsidR="002A273B" w:rsidRPr="001E2EFB" w:rsidRDefault="00EA022B" w:rsidP="00ED149E">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2A273B" w:rsidRPr="00195712">
              <w:rPr>
                <w:rFonts w:ascii="Calibri" w:hAnsi="Calibri" w:cs="Arial"/>
                <w:color w:val="000000"/>
                <w:sz w:val="22"/>
                <w:szCs w:val="22"/>
                <w:lang w:val="en-GB"/>
              </w:rPr>
              <w:t xml:space="preserve">invoices issued by contractors </w:t>
            </w:r>
            <w:r w:rsidR="001E2EFB" w:rsidRPr="00195712">
              <w:rPr>
                <w:rFonts w:ascii="Calibri" w:hAnsi="Calibri" w:cs="Arial"/>
                <w:color w:val="000000"/>
                <w:sz w:val="22"/>
                <w:szCs w:val="22"/>
                <w:lang w:val="en-GB"/>
              </w:rPr>
              <w:t>indicated in the contract/procurement procedure</w:t>
            </w:r>
            <w:r w:rsidR="002A273B" w:rsidRPr="00195712">
              <w:rPr>
                <w:rFonts w:ascii="Calibri" w:hAnsi="Calibri" w:cs="Arial"/>
                <w:color w:val="000000"/>
                <w:sz w:val="22"/>
                <w:szCs w:val="22"/>
                <w:lang w:val="en-GB"/>
              </w:rPr>
              <w:t>?</w:t>
            </w:r>
          </w:p>
        </w:tc>
        <w:tc>
          <w:tcPr>
            <w:tcW w:w="1416" w:type="dxa"/>
            <w:gridSpan w:val="2"/>
            <w:shd w:val="clear" w:color="auto" w:fill="auto"/>
            <w:vAlign w:val="center"/>
          </w:tcPr>
          <w:p w14:paraId="78E6D29A"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4A2A4B6A" w14:textId="77777777" w:rsidR="002A273B" w:rsidRPr="001E2EFB" w:rsidRDefault="002A273B" w:rsidP="00ED149E">
            <w:pPr>
              <w:spacing w:before="120"/>
              <w:rPr>
                <w:rFonts w:ascii="Calibri" w:hAnsi="Calibri" w:cs="Arial"/>
                <w:i/>
                <w:sz w:val="22"/>
                <w:szCs w:val="22"/>
                <w:lang w:val="en-GB"/>
              </w:rPr>
            </w:pPr>
          </w:p>
        </w:tc>
      </w:tr>
      <w:tr w:rsidR="002A273B" w:rsidRPr="002A2E87" w14:paraId="3E1DD0D7" w14:textId="77777777" w:rsidTr="009F4F4F">
        <w:tc>
          <w:tcPr>
            <w:tcW w:w="568" w:type="dxa"/>
            <w:shd w:val="clear" w:color="auto" w:fill="auto"/>
            <w:vAlign w:val="center"/>
          </w:tcPr>
          <w:p w14:paraId="35CA55AF" w14:textId="12D8E4C3" w:rsidR="002A273B" w:rsidRPr="005730D0" w:rsidRDefault="002108E5" w:rsidP="00ED149E">
            <w:pPr>
              <w:spacing w:before="60" w:after="60"/>
              <w:ind w:left="62"/>
              <w:rPr>
                <w:rFonts w:ascii="Calibri" w:hAnsi="Calibri" w:cs="Arial"/>
                <w:i/>
                <w:sz w:val="22"/>
                <w:szCs w:val="22"/>
                <w:lang w:val="en-GB"/>
              </w:rPr>
            </w:pPr>
            <w:r>
              <w:rPr>
                <w:rFonts w:ascii="Calibri" w:hAnsi="Calibri" w:cs="Arial"/>
                <w:i/>
                <w:sz w:val="22"/>
                <w:szCs w:val="22"/>
                <w:lang w:val="en-GB"/>
              </w:rPr>
              <w:t>8</w:t>
            </w:r>
          </w:p>
        </w:tc>
        <w:tc>
          <w:tcPr>
            <w:tcW w:w="4302" w:type="dxa"/>
            <w:gridSpan w:val="2"/>
            <w:shd w:val="clear" w:color="auto" w:fill="auto"/>
          </w:tcPr>
          <w:p w14:paraId="2E45EE32"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Is the project documentation kept in a manner ensuring its accessibility, </w:t>
            </w:r>
            <w:proofErr w:type="gramStart"/>
            <w:r w:rsidRPr="005730D0">
              <w:rPr>
                <w:rFonts w:ascii="Calibri" w:hAnsi="Calibri" w:cs="Arial"/>
                <w:sz w:val="22"/>
                <w:szCs w:val="22"/>
                <w:lang w:val="en-GB"/>
              </w:rPr>
              <w:t>confidentiality</w:t>
            </w:r>
            <w:proofErr w:type="gramEnd"/>
            <w:r w:rsidRPr="005730D0">
              <w:rPr>
                <w:rFonts w:ascii="Calibri" w:hAnsi="Calibri" w:cs="Arial"/>
                <w:sz w:val="22"/>
                <w:szCs w:val="22"/>
                <w:lang w:val="en-GB"/>
              </w:rPr>
              <w:t xml:space="preserve"> and security, as well as a correct audit trail?</w:t>
            </w:r>
          </w:p>
        </w:tc>
        <w:tc>
          <w:tcPr>
            <w:tcW w:w="1416" w:type="dxa"/>
            <w:gridSpan w:val="2"/>
            <w:shd w:val="clear" w:color="auto" w:fill="auto"/>
            <w:vAlign w:val="center"/>
          </w:tcPr>
          <w:p w14:paraId="4BCFC2EA" w14:textId="77777777" w:rsidR="002A273B" w:rsidRPr="005730D0"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C75612C" w14:textId="77777777" w:rsidR="002A273B" w:rsidRPr="005730D0" w:rsidRDefault="002A273B" w:rsidP="00ED149E">
            <w:pPr>
              <w:spacing w:before="120"/>
              <w:rPr>
                <w:rFonts w:ascii="Calibri" w:hAnsi="Calibri" w:cs="Arial"/>
                <w:bCs/>
                <w:sz w:val="22"/>
                <w:szCs w:val="22"/>
                <w:lang w:val="en-GB"/>
              </w:rPr>
            </w:pPr>
          </w:p>
        </w:tc>
      </w:tr>
      <w:tr w:rsidR="002A273B" w:rsidRPr="002A2E87" w14:paraId="248441C7" w14:textId="77777777" w:rsidTr="009F4F4F">
        <w:tc>
          <w:tcPr>
            <w:tcW w:w="9214" w:type="dxa"/>
            <w:gridSpan w:val="7"/>
            <w:shd w:val="clear" w:color="auto" w:fill="auto"/>
            <w:vAlign w:val="center"/>
          </w:tcPr>
          <w:p w14:paraId="18E1ABB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 xml:space="preserve">Timely and correct incurring of expenditures </w:t>
            </w:r>
          </w:p>
        </w:tc>
      </w:tr>
      <w:tr w:rsidR="002A273B" w:rsidRPr="002A2E87" w14:paraId="6A6D4924" w14:textId="77777777" w:rsidTr="009F4F4F">
        <w:tc>
          <w:tcPr>
            <w:tcW w:w="568" w:type="dxa"/>
            <w:shd w:val="clear" w:color="auto" w:fill="auto"/>
            <w:vAlign w:val="center"/>
          </w:tcPr>
          <w:p w14:paraId="00DC23AC" w14:textId="3E984B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9</w:t>
            </w:r>
          </w:p>
        </w:tc>
        <w:tc>
          <w:tcPr>
            <w:tcW w:w="4302" w:type="dxa"/>
            <w:gridSpan w:val="2"/>
            <w:shd w:val="clear" w:color="auto" w:fill="auto"/>
          </w:tcPr>
          <w:p w14:paraId="18512FB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the expenditures incurred in the eligible period? </w:t>
            </w:r>
          </w:p>
        </w:tc>
        <w:tc>
          <w:tcPr>
            <w:tcW w:w="1509" w:type="dxa"/>
            <w:gridSpan w:val="3"/>
            <w:shd w:val="clear" w:color="auto" w:fill="auto"/>
            <w:vAlign w:val="center"/>
          </w:tcPr>
          <w:p w14:paraId="7D9F413C"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1969F61" w14:textId="77777777" w:rsidR="002A273B" w:rsidRPr="005730D0" w:rsidRDefault="002A273B" w:rsidP="00ED149E">
            <w:pPr>
              <w:spacing w:before="120"/>
              <w:rPr>
                <w:rFonts w:ascii="Calibri" w:hAnsi="Calibri" w:cs="Arial"/>
                <w:i/>
                <w:sz w:val="22"/>
                <w:szCs w:val="22"/>
                <w:lang w:val="en-GB"/>
              </w:rPr>
            </w:pPr>
          </w:p>
        </w:tc>
      </w:tr>
      <w:tr w:rsidR="002A273B" w:rsidRPr="002A2E87" w14:paraId="4B2F9FA0" w14:textId="77777777" w:rsidTr="009F4F4F">
        <w:tc>
          <w:tcPr>
            <w:tcW w:w="568" w:type="dxa"/>
            <w:shd w:val="clear" w:color="auto" w:fill="auto"/>
            <w:vAlign w:val="center"/>
          </w:tcPr>
          <w:p w14:paraId="7D9BE269" w14:textId="7ECCCCCA"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10</w:t>
            </w:r>
          </w:p>
        </w:tc>
        <w:tc>
          <w:tcPr>
            <w:tcW w:w="4302" w:type="dxa"/>
            <w:gridSpan w:val="2"/>
            <w:shd w:val="clear" w:color="auto" w:fill="auto"/>
          </w:tcPr>
          <w:p w14:paraId="6049CB68" w14:textId="4BDBC841" w:rsidR="002A273B" w:rsidRPr="00AA22A7" w:rsidRDefault="00AA22A7" w:rsidP="00ED149E">
            <w:pPr>
              <w:spacing w:before="20" w:after="20"/>
              <w:ind w:left="60"/>
              <w:rPr>
                <w:rFonts w:ascii="Calibri" w:hAnsi="Calibri" w:cs="Arial"/>
                <w:sz w:val="22"/>
                <w:szCs w:val="22"/>
                <w:lang w:val="en-GB"/>
              </w:rPr>
            </w:pPr>
            <w:r>
              <w:rPr>
                <w:rFonts w:ascii="Calibri" w:hAnsi="Calibri" w:cs="Arial"/>
                <w:sz w:val="22"/>
                <w:szCs w:val="22"/>
                <w:lang w:val="en-GB"/>
              </w:rPr>
              <w:t>Do</w:t>
            </w:r>
            <w:r w:rsidRPr="00AA22A7">
              <w:rPr>
                <w:rFonts w:ascii="Calibri" w:hAnsi="Calibri" w:cs="Arial"/>
                <w:sz w:val="22"/>
                <w:szCs w:val="22"/>
                <w:lang w:val="en-GB"/>
              </w:rPr>
              <w:t xml:space="preserve"> </w:t>
            </w:r>
            <w:r w:rsidR="002A273B" w:rsidRPr="00AA22A7">
              <w:rPr>
                <w:rFonts w:ascii="Calibri" w:hAnsi="Calibri" w:cs="Arial"/>
                <w:sz w:val="22"/>
                <w:szCs w:val="22"/>
                <w:lang w:val="en-GB"/>
              </w:rPr>
              <w:t xml:space="preserve">the expenditure </w:t>
            </w:r>
            <w:r>
              <w:rPr>
                <w:rFonts w:ascii="Calibri" w:hAnsi="Calibri" w:cs="Arial"/>
                <w:sz w:val="22"/>
                <w:szCs w:val="22"/>
                <w:lang w:val="en-GB"/>
              </w:rPr>
              <w:t>reported in the</w:t>
            </w:r>
            <w:r w:rsidR="002A273B" w:rsidRPr="00AA22A7">
              <w:rPr>
                <w:rFonts w:ascii="Calibri" w:hAnsi="Calibri" w:cs="Arial"/>
                <w:sz w:val="22"/>
                <w:szCs w:val="22"/>
                <w:lang w:val="en-GB"/>
              </w:rPr>
              <w:t xml:space="preserve"> financial report</w:t>
            </w:r>
            <w:r>
              <w:rPr>
                <w:rFonts w:ascii="Calibri" w:hAnsi="Calibri" w:cs="Arial"/>
                <w:sz w:val="22"/>
                <w:szCs w:val="22"/>
                <w:lang w:val="en-GB"/>
              </w:rPr>
              <w:t xml:space="preserve"> comply with the activities described in the narrative report</w:t>
            </w:r>
            <w:r w:rsidR="002A273B" w:rsidRPr="00AA22A7">
              <w:rPr>
                <w:rFonts w:ascii="Calibri" w:hAnsi="Calibri" w:cs="Arial"/>
                <w:sz w:val="22"/>
                <w:szCs w:val="22"/>
                <w:lang w:val="en-GB"/>
              </w:rPr>
              <w:t>?</w:t>
            </w:r>
          </w:p>
        </w:tc>
        <w:tc>
          <w:tcPr>
            <w:tcW w:w="1509" w:type="dxa"/>
            <w:gridSpan w:val="3"/>
            <w:shd w:val="clear" w:color="auto" w:fill="auto"/>
            <w:vAlign w:val="center"/>
          </w:tcPr>
          <w:p w14:paraId="0A0D38F7"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84F0996" w14:textId="77777777" w:rsidR="002A273B" w:rsidRPr="00AA22A7" w:rsidRDefault="002A273B" w:rsidP="00ED149E">
            <w:pPr>
              <w:spacing w:before="120"/>
              <w:rPr>
                <w:rFonts w:ascii="Calibri" w:hAnsi="Calibri" w:cs="Arial"/>
                <w:i/>
                <w:sz w:val="22"/>
                <w:szCs w:val="22"/>
                <w:lang w:val="en-GB"/>
              </w:rPr>
            </w:pPr>
          </w:p>
        </w:tc>
      </w:tr>
      <w:tr w:rsidR="002A273B" w:rsidRPr="005730D0" w14:paraId="40ED706E" w14:textId="77777777" w:rsidTr="009F4F4F">
        <w:tc>
          <w:tcPr>
            <w:tcW w:w="9214" w:type="dxa"/>
            <w:gridSpan w:val="7"/>
            <w:shd w:val="clear" w:color="auto" w:fill="auto"/>
            <w:vAlign w:val="center"/>
          </w:tcPr>
          <w:p w14:paraId="7D0B98AF" w14:textId="77777777" w:rsidR="002A273B" w:rsidRPr="005730D0" w:rsidDel="005640BA" w:rsidRDefault="002A273B" w:rsidP="00ED149E">
            <w:pPr>
              <w:spacing w:before="120"/>
              <w:jc w:val="center"/>
              <w:rPr>
                <w:rFonts w:ascii="Calibri" w:hAnsi="Calibri" w:cs="Arial"/>
                <w:bCs/>
                <w:i/>
                <w:sz w:val="22"/>
                <w:szCs w:val="22"/>
                <w:lang w:val="en-GB"/>
              </w:rPr>
            </w:pPr>
            <w:r w:rsidRPr="005730D0">
              <w:rPr>
                <w:rFonts w:ascii="Calibri" w:hAnsi="Calibri" w:cs="Arial"/>
                <w:i/>
                <w:sz w:val="22"/>
                <w:szCs w:val="22"/>
                <w:lang w:val="en-GB"/>
              </w:rPr>
              <w:t xml:space="preserve">Project revenues  </w:t>
            </w:r>
          </w:p>
        </w:tc>
      </w:tr>
      <w:tr w:rsidR="002A273B" w:rsidRPr="002A2E87" w14:paraId="246E914A" w14:textId="77777777" w:rsidTr="009F4F4F">
        <w:tc>
          <w:tcPr>
            <w:tcW w:w="568" w:type="dxa"/>
            <w:shd w:val="clear" w:color="auto" w:fill="auto"/>
            <w:vAlign w:val="center"/>
          </w:tcPr>
          <w:p w14:paraId="6FFEF35D" w14:textId="232E5E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11</w:t>
            </w:r>
          </w:p>
        </w:tc>
        <w:tc>
          <w:tcPr>
            <w:tcW w:w="4302" w:type="dxa"/>
            <w:gridSpan w:val="2"/>
            <w:shd w:val="clear" w:color="auto" w:fill="auto"/>
          </w:tcPr>
          <w:p w14:paraId="22CB3AF6" w14:textId="499E35B6" w:rsidR="002A273B" w:rsidRPr="00AA22A7" w:rsidRDefault="00AA22A7" w:rsidP="00ED149E">
            <w:pPr>
              <w:spacing w:before="20" w:after="20"/>
              <w:ind w:left="60"/>
              <w:rPr>
                <w:rFonts w:ascii="Calibri" w:hAnsi="Calibri" w:cs="Arial"/>
                <w:sz w:val="22"/>
                <w:szCs w:val="22"/>
                <w:lang w:val="en-GB"/>
              </w:rPr>
            </w:pPr>
            <w:r>
              <w:rPr>
                <w:rFonts w:ascii="Calibri" w:hAnsi="Calibri" w:cs="Arial"/>
                <w:sz w:val="22"/>
                <w:szCs w:val="22"/>
                <w:lang w:val="en-GB"/>
              </w:rPr>
              <w:t>Were</w:t>
            </w:r>
            <w:r w:rsidR="002A273B" w:rsidRPr="00AA22A7">
              <w:rPr>
                <w:rFonts w:ascii="Calibri" w:hAnsi="Calibri" w:cs="Arial"/>
                <w:sz w:val="22"/>
                <w:szCs w:val="22"/>
                <w:lang w:val="en-GB"/>
              </w:rPr>
              <w:t xml:space="preserve"> revenues</w:t>
            </w:r>
            <w:r>
              <w:rPr>
                <w:rFonts w:ascii="Calibri" w:hAnsi="Calibri" w:cs="Arial"/>
                <w:sz w:val="22"/>
                <w:szCs w:val="22"/>
                <w:lang w:val="en-GB"/>
              </w:rPr>
              <w:t xml:space="preserve"> generated by the project</w:t>
            </w:r>
            <w:r w:rsidR="002A273B" w:rsidRPr="00AA22A7">
              <w:rPr>
                <w:rFonts w:ascii="Calibri" w:hAnsi="Calibri" w:cs="Arial"/>
                <w:sz w:val="22"/>
                <w:szCs w:val="22"/>
                <w:lang w:val="en-GB"/>
              </w:rPr>
              <w:t>?</w:t>
            </w:r>
          </w:p>
        </w:tc>
        <w:tc>
          <w:tcPr>
            <w:tcW w:w="1509" w:type="dxa"/>
            <w:gridSpan w:val="3"/>
            <w:shd w:val="clear" w:color="auto" w:fill="auto"/>
            <w:vAlign w:val="center"/>
          </w:tcPr>
          <w:p w14:paraId="69A1B2BA"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B526EB8" w14:textId="77777777" w:rsidR="002A273B" w:rsidRPr="00AA22A7" w:rsidRDefault="002A273B" w:rsidP="00ED149E">
            <w:pPr>
              <w:spacing w:before="120"/>
              <w:rPr>
                <w:rFonts w:ascii="Calibri" w:hAnsi="Calibri" w:cs="Arial"/>
                <w:i/>
                <w:sz w:val="22"/>
                <w:szCs w:val="22"/>
                <w:lang w:val="en-GB"/>
              </w:rPr>
            </w:pPr>
          </w:p>
        </w:tc>
      </w:tr>
      <w:tr w:rsidR="002A273B" w:rsidRPr="002A2E87" w14:paraId="7884FE63" w14:textId="77777777" w:rsidTr="009F4F4F">
        <w:tc>
          <w:tcPr>
            <w:tcW w:w="568" w:type="dxa"/>
            <w:shd w:val="clear" w:color="auto" w:fill="auto"/>
            <w:vAlign w:val="center"/>
          </w:tcPr>
          <w:p w14:paraId="40C894E1" w14:textId="63099D9F"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12</w:t>
            </w:r>
          </w:p>
        </w:tc>
        <w:tc>
          <w:tcPr>
            <w:tcW w:w="4302" w:type="dxa"/>
            <w:gridSpan w:val="2"/>
            <w:shd w:val="clear" w:color="auto" w:fill="auto"/>
          </w:tcPr>
          <w:p w14:paraId="6A046323" w14:textId="77777777" w:rsidR="002A273B" w:rsidRPr="00AA22A7" w:rsidRDefault="002A273B" w:rsidP="00ED149E">
            <w:pPr>
              <w:spacing w:before="120" w:after="120"/>
              <w:ind w:left="60"/>
              <w:rPr>
                <w:rFonts w:ascii="Calibri" w:hAnsi="Calibri" w:cs="Arial"/>
                <w:i/>
                <w:sz w:val="22"/>
                <w:szCs w:val="22"/>
                <w:lang w:val="en-GB"/>
              </w:rPr>
            </w:pPr>
            <w:r w:rsidRPr="005730D0">
              <w:rPr>
                <w:rFonts w:ascii="Calibri" w:hAnsi="Calibri" w:cs="Arial"/>
                <w:i/>
                <w:sz w:val="22"/>
                <w:szCs w:val="22"/>
                <w:lang w:val="en-GB"/>
              </w:rPr>
              <w:t xml:space="preserve">/In the case where </w:t>
            </w:r>
            <w:r w:rsidRPr="00AA22A7">
              <w:rPr>
                <w:rFonts w:ascii="Calibri" w:hAnsi="Calibri" w:cs="Arial"/>
                <w:i/>
                <w:sz w:val="22"/>
                <w:szCs w:val="22"/>
                <w:lang w:val="en-GB"/>
              </w:rPr>
              <w:t>the project generated revenues/</w:t>
            </w:r>
          </w:p>
          <w:p w14:paraId="455C2908" w14:textId="557F67A0" w:rsidR="002A273B" w:rsidRPr="00AA22A7" w:rsidRDefault="002A273B" w:rsidP="00ED149E">
            <w:pPr>
              <w:spacing w:before="20" w:after="20"/>
              <w:ind w:left="60"/>
              <w:rPr>
                <w:rFonts w:ascii="Calibri" w:hAnsi="Calibri" w:cs="Arial"/>
                <w:sz w:val="22"/>
                <w:szCs w:val="22"/>
                <w:lang w:val="en-GB"/>
              </w:rPr>
            </w:pPr>
            <w:r w:rsidRPr="00AA22A7">
              <w:rPr>
                <w:rFonts w:ascii="Calibri" w:hAnsi="Calibri" w:cs="Arial"/>
                <w:sz w:val="22"/>
                <w:szCs w:val="22"/>
                <w:lang w:val="en-GB"/>
              </w:rPr>
              <w:t>Was the amount of eligible expenditure reduced due to the revenues generated by the project?</w:t>
            </w:r>
          </w:p>
        </w:tc>
        <w:tc>
          <w:tcPr>
            <w:tcW w:w="1509" w:type="dxa"/>
            <w:gridSpan w:val="3"/>
            <w:shd w:val="clear" w:color="auto" w:fill="auto"/>
            <w:vAlign w:val="center"/>
          </w:tcPr>
          <w:p w14:paraId="7B9EE049"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90F3C32" w14:textId="77777777" w:rsidR="002A273B" w:rsidRPr="00AA22A7" w:rsidRDefault="002A273B" w:rsidP="00ED149E">
            <w:pPr>
              <w:spacing w:before="120"/>
              <w:rPr>
                <w:rFonts w:ascii="Calibri" w:hAnsi="Calibri" w:cs="Arial"/>
                <w:i/>
                <w:sz w:val="22"/>
                <w:szCs w:val="22"/>
                <w:lang w:val="en-GB"/>
              </w:rPr>
            </w:pPr>
          </w:p>
        </w:tc>
      </w:tr>
      <w:tr w:rsidR="002A273B" w:rsidRPr="005730D0" w14:paraId="659DE98B" w14:textId="77777777" w:rsidTr="009F4F4F">
        <w:tc>
          <w:tcPr>
            <w:tcW w:w="9214" w:type="dxa"/>
            <w:gridSpan w:val="7"/>
            <w:shd w:val="clear" w:color="auto" w:fill="auto"/>
            <w:vAlign w:val="center"/>
          </w:tcPr>
          <w:p w14:paraId="21200CF5"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Double co-financing</w:t>
            </w:r>
          </w:p>
        </w:tc>
      </w:tr>
      <w:tr w:rsidR="002A273B" w:rsidRPr="002A2E87" w14:paraId="3A01C2FB" w14:textId="77777777" w:rsidTr="009F4F4F">
        <w:tc>
          <w:tcPr>
            <w:tcW w:w="568" w:type="dxa"/>
            <w:shd w:val="clear" w:color="auto" w:fill="auto"/>
            <w:vAlign w:val="center"/>
          </w:tcPr>
          <w:p w14:paraId="761571D4" w14:textId="46D9B53C"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13</w:t>
            </w:r>
          </w:p>
        </w:tc>
        <w:tc>
          <w:tcPr>
            <w:tcW w:w="4302" w:type="dxa"/>
            <w:gridSpan w:val="2"/>
            <w:shd w:val="clear" w:color="auto" w:fill="auto"/>
          </w:tcPr>
          <w:p w14:paraId="2FBCC748" w14:textId="13B73D2B" w:rsidR="002A273B" w:rsidRPr="00AA22A7"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Are the project expenditures not financed from other public resources and were they </w:t>
            </w:r>
            <w:r w:rsidR="00AA22A7">
              <w:rPr>
                <w:rFonts w:ascii="Calibri" w:hAnsi="Calibri" w:cs="Arial"/>
                <w:sz w:val="22"/>
                <w:szCs w:val="22"/>
                <w:lang w:val="en-GB"/>
              </w:rPr>
              <w:t>declared only once</w:t>
            </w:r>
            <w:r w:rsidRPr="00AA22A7">
              <w:rPr>
                <w:rFonts w:ascii="Calibri" w:hAnsi="Calibri" w:cs="Arial"/>
                <w:sz w:val="22"/>
                <w:szCs w:val="22"/>
                <w:lang w:val="en-GB"/>
              </w:rPr>
              <w:t>?</w:t>
            </w:r>
          </w:p>
        </w:tc>
        <w:tc>
          <w:tcPr>
            <w:tcW w:w="1509" w:type="dxa"/>
            <w:gridSpan w:val="3"/>
            <w:shd w:val="clear" w:color="auto" w:fill="auto"/>
            <w:vAlign w:val="center"/>
          </w:tcPr>
          <w:p w14:paraId="7835D2F8"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3EB6EAD" w14:textId="77777777" w:rsidR="002A273B" w:rsidRPr="00A343E1" w:rsidRDefault="002A273B" w:rsidP="00ED149E">
            <w:pPr>
              <w:spacing w:before="120"/>
              <w:rPr>
                <w:rFonts w:ascii="Calibri" w:hAnsi="Calibri" w:cs="Arial"/>
                <w:i/>
                <w:sz w:val="22"/>
                <w:szCs w:val="22"/>
                <w:lang w:val="en-GB"/>
              </w:rPr>
            </w:pPr>
          </w:p>
        </w:tc>
      </w:tr>
      <w:tr w:rsidR="002A273B" w:rsidRPr="002A2E87" w14:paraId="76FD41F9" w14:textId="77777777" w:rsidTr="009F4F4F">
        <w:tc>
          <w:tcPr>
            <w:tcW w:w="568" w:type="dxa"/>
            <w:shd w:val="clear" w:color="auto" w:fill="auto"/>
            <w:vAlign w:val="center"/>
          </w:tcPr>
          <w:p w14:paraId="70A1F2BE" w14:textId="149D2D4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4</w:t>
            </w:r>
          </w:p>
        </w:tc>
        <w:tc>
          <w:tcPr>
            <w:tcW w:w="4302" w:type="dxa"/>
            <w:gridSpan w:val="2"/>
            <w:shd w:val="clear" w:color="auto" w:fill="auto"/>
          </w:tcPr>
          <w:p w14:paraId="0FEA61E1" w14:textId="2509DFA8" w:rsidR="002A273B" w:rsidRPr="00A343E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Are the expenditures consistent with the expenditure categories </w:t>
            </w:r>
            <w:r w:rsidR="00A343E1">
              <w:rPr>
                <w:rFonts w:ascii="Calibri" w:hAnsi="Calibri" w:cs="Arial"/>
                <w:sz w:val="22"/>
                <w:szCs w:val="22"/>
                <w:lang w:val="en-GB"/>
              </w:rPr>
              <w:t>as in</w:t>
            </w:r>
            <w:r w:rsidRPr="00A343E1">
              <w:rPr>
                <w:rFonts w:ascii="Calibri" w:hAnsi="Calibri" w:cs="Arial"/>
                <w:sz w:val="22"/>
                <w:szCs w:val="22"/>
                <w:lang w:val="en-GB"/>
              </w:rPr>
              <w:t xml:space="preserve"> the </w:t>
            </w:r>
            <w:r w:rsidR="00A343E1">
              <w:rPr>
                <w:rFonts w:ascii="Calibri" w:hAnsi="Calibri" w:cs="Arial"/>
                <w:sz w:val="22"/>
                <w:szCs w:val="22"/>
                <w:lang w:val="en-GB"/>
              </w:rPr>
              <w:t>G</w:t>
            </w:r>
            <w:r w:rsidRPr="00A343E1">
              <w:rPr>
                <w:rFonts w:ascii="Calibri" w:hAnsi="Calibri" w:cs="Arial"/>
                <w:sz w:val="22"/>
                <w:szCs w:val="22"/>
                <w:lang w:val="en-GB"/>
              </w:rPr>
              <w:t xml:space="preserve">rant </w:t>
            </w:r>
            <w:r w:rsidR="00A343E1">
              <w:rPr>
                <w:rFonts w:ascii="Calibri" w:hAnsi="Calibri" w:cs="Arial"/>
                <w:sz w:val="22"/>
                <w:szCs w:val="22"/>
                <w:lang w:val="en-GB"/>
              </w:rPr>
              <w:t>C</w:t>
            </w:r>
            <w:r w:rsidRPr="00A343E1">
              <w:rPr>
                <w:rFonts w:ascii="Calibri" w:hAnsi="Calibri" w:cs="Arial"/>
                <w:sz w:val="22"/>
                <w:szCs w:val="22"/>
                <w:lang w:val="en-GB"/>
              </w:rPr>
              <w:t>ontract</w:t>
            </w:r>
            <w:r w:rsidR="009241D8">
              <w:rPr>
                <w:rFonts w:ascii="Calibri" w:hAnsi="Calibri" w:cs="Arial"/>
                <w:sz w:val="22"/>
                <w:szCs w:val="22"/>
                <w:lang w:val="en-GB"/>
              </w:rPr>
              <w:t xml:space="preserve">, supplementary </w:t>
            </w:r>
            <w:proofErr w:type="gramStart"/>
            <w:r w:rsidR="009241D8">
              <w:rPr>
                <w:rFonts w:ascii="Calibri" w:hAnsi="Calibri" w:cs="Arial"/>
                <w:sz w:val="22"/>
                <w:szCs w:val="22"/>
                <w:lang w:val="en-GB"/>
              </w:rPr>
              <w:t>contract</w:t>
            </w:r>
            <w:proofErr w:type="gramEnd"/>
            <w:r w:rsidR="009241D8">
              <w:rPr>
                <w:rFonts w:ascii="Calibri" w:hAnsi="Calibri" w:cs="Arial"/>
                <w:sz w:val="22"/>
                <w:szCs w:val="22"/>
                <w:lang w:val="en-GB"/>
              </w:rPr>
              <w:t xml:space="preserve"> </w:t>
            </w:r>
            <w:r w:rsidR="00A343E1">
              <w:rPr>
                <w:rFonts w:ascii="Calibri" w:hAnsi="Calibri" w:cs="Arial"/>
                <w:sz w:val="22"/>
                <w:szCs w:val="22"/>
                <w:lang w:val="en-GB"/>
              </w:rPr>
              <w:t>and its annexes</w:t>
            </w:r>
            <w:r w:rsidRPr="00A343E1">
              <w:rPr>
                <w:rFonts w:ascii="Calibri" w:hAnsi="Calibri" w:cs="Arial"/>
                <w:sz w:val="22"/>
                <w:szCs w:val="22"/>
                <w:lang w:val="en-GB"/>
              </w:rPr>
              <w:t>?</w:t>
            </w:r>
          </w:p>
        </w:tc>
        <w:tc>
          <w:tcPr>
            <w:tcW w:w="1509" w:type="dxa"/>
            <w:gridSpan w:val="3"/>
            <w:shd w:val="clear" w:color="auto" w:fill="auto"/>
            <w:vAlign w:val="center"/>
          </w:tcPr>
          <w:p w14:paraId="2DB9BC25"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973B540" w14:textId="77777777" w:rsidR="002A273B" w:rsidRPr="00A343E1" w:rsidRDefault="002A273B" w:rsidP="00ED149E">
            <w:pPr>
              <w:spacing w:before="120"/>
              <w:rPr>
                <w:rFonts w:ascii="Calibri" w:hAnsi="Calibri" w:cs="Arial"/>
                <w:i/>
                <w:sz w:val="22"/>
                <w:szCs w:val="22"/>
                <w:lang w:val="en-GB"/>
              </w:rPr>
            </w:pPr>
          </w:p>
        </w:tc>
      </w:tr>
      <w:tr w:rsidR="002A273B" w:rsidRPr="002A2E87" w14:paraId="42BCAAC2" w14:textId="77777777" w:rsidTr="009F4F4F">
        <w:tc>
          <w:tcPr>
            <w:tcW w:w="568" w:type="dxa"/>
            <w:shd w:val="clear" w:color="auto" w:fill="auto"/>
            <w:vAlign w:val="center"/>
          </w:tcPr>
          <w:p w14:paraId="6CD8D29C" w14:textId="22685BB5"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5</w:t>
            </w:r>
          </w:p>
        </w:tc>
        <w:tc>
          <w:tcPr>
            <w:tcW w:w="4302" w:type="dxa"/>
            <w:gridSpan w:val="2"/>
            <w:shd w:val="clear" w:color="auto" w:fill="auto"/>
          </w:tcPr>
          <w:p w14:paraId="55148CE7" w14:textId="77777777" w:rsidR="002A273B" w:rsidRPr="00A343E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Did the audited expenditures </w:t>
            </w:r>
            <w:proofErr w:type="gramStart"/>
            <w:r w:rsidRPr="005730D0">
              <w:rPr>
                <w:rFonts w:ascii="Calibri" w:hAnsi="Calibri" w:cs="Arial"/>
                <w:sz w:val="22"/>
                <w:szCs w:val="22"/>
                <w:lang w:val="en-GB"/>
              </w:rPr>
              <w:t>not violate</w:t>
            </w:r>
            <w:proofErr w:type="gramEnd"/>
            <w:r w:rsidRPr="005730D0">
              <w:rPr>
                <w:rFonts w:ascii="Calibri" w:hAnsi="Calibri" w:cs="Arial"/>
                <w:sz w:val="22"/>
                <w:szCs w:val="22"/>
                <w:lang w:val="en-GB"/>
              </w:rPr>
              <w:t xml:space="preserve"> the rules of nationality and origin?</w:t>
            </w:r>
          </w:p>
        </w:tc>
        <w:tc>
          <w:tcPr>
            <w:tcW w:w="1509" w:type="dxa"/>
            <w:gridSpan w:val="3"/>
            <w:shd w:val="clear" w:color="auto" w:fill="auto"/>
            <w:vAlign w:val="center"/>
          </w:tcPr>
          <w:p w14:paraId="106E58DB"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453825A" w14:textId="77777777" w:rsidR="002A273B" w:rsidRPr="00A343E1" w:rsidRDefault="002A273B" w:rsidP="00ED149E">
            <w:pPr>
              <w:spacing w:before="120"/>
              <w:rPr>
                <w:rFonts w:ascii="Calibri" w:hAnsi="Calibri" w:cs="Arial"/>
                <w:i/>
                <w:sz w:val="22"/>
                <w:szCs w:val="22"/>
                <w:lang w:val="en-GB"/>
              </w:rPr>
            </w:pPr>
          </w:p>
        </w:tc>
      </w:tr>
      <w:tr w:rsidR="002A273B" w:rsidRPr="005730D0" w14:paraId="3A15D30B" w14:textId="77777777" w:rsidTr="009F4F4F">
        <w:tc>
          <w:tcPr>
            <w:tcW w:w="9214" w:type="dxa"/>
            <w:gridSpan w:val="7"/>
            <w:shd w:val="clear" w:color="auto" w:fill="auto"/>
            <w:vAlign w:val="center"/>
          </w:tcPr>
          <w:p w14:paraId="5AEFBC40" w14:textId="1CE147CB"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Public procurement</w:t>
            </w:r>
            <w:r w:rsidR="00B53084">
              <w:rPr>
                <w:rStyle w:val="FootnoteReference"/>
                <w:rFonts w:ascii="Calibri" w:hAnsi="Calibri" w:cs="Arial"/>
                <w:i/>
                <w:sz w:val="22"/>
                <w:szCs w:val="22"/>
                <w:lang w:val="en-GB"/>
              </w:rPr>
              <w:footnoteReference w:id="1"/>
            </w:r>
          </w:p>
        </w:tc>
      </w:tr>
      <w:tr w:rsidR="002A273B" w:rsidRPr="002A2E87" w14:paraId="30924EAB" w14:textId="77777777" w:rsidTr="009F4F4F">
        <w:tc>
          <w:tcPr>
            <w:tcW w:w="568" w:type="dxa"/>
            <w:shd w:val="clear" w:color="auto" w:fill="auto"/>
            <w:vAlign w:val="center"/>
          </w:tcPr>
          <w:p w14:paraId="724E2722" w14:textId="58F4A0F6"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6</w:t>
            </w:r>
          </w:p>
        </w:tc>
        <w:tc>
          <w:tcPr>
            <w:tcW w:w="4302" w:type="dxa"/>
            <w:gridSpan w:val="2"/>
            <w:shd w:val="clear" w:color="auto" w:fill="auto"/>
          </w:tcPr>
          <w:p w14:paraId="3B4030E6" w14:textId="21A9ECB7" w:rsidR="002A273B" w:rsidRPr="00CF52FA" w:rsidRDefault="002A273B" w:rsidP="00AC358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in the case of contracts not </w:t>
            </w:r>
            <w:r w:rsidR="00CF52FA">
              <w:rPr>
                <w:rFonts w:ascii="Calibri" w:hAnsi="Calibri" w:cs="Arial"/>
                <w:sz w:val="22"/>
                <w:szCs w:val="22"/>
                <w:lang w:val="en-GB"/>
              </w:rPr>
              <w:t>falling</w:t>
            </w:r>
            <w:r w:rsidR="00CF52FA" w:rsidRPr="00CF52FA">
              <w:rPr>
                <w:rFonts w:ascii="Calibri" w:hAnsi="Calibri" w:cs="Arial"/>
                <w:sz w:val="22"/>
                <w:szCs w:val="22"/>
                <w:lang w:val="en-GB"/>
              </w:rPr>
              <w:t xml:space="preserve"> </w:t>
            </w:r>
            <w:r w:rsidRPr="00CF52FA">
              <w:rPr>
                <w:rFonts w:ascii="Calibri" w:hAnsi="Calibri" w:cs="Arial"/>
                <w:sz w:val="22"/>
                <w:szCs w:val="22"/>
                <w:lang w:val="en-GB"/>
              </w:rPr>
              <w:t>under the provisions of the public procurement procedures</w:t>
            </w:r>
            <w:r w:rsidR="00B53084">
              <w:rPr>
                <w:rStyle w:val="FootnoteReference"/>
                <w:rFonts w:ascii="Calibri" w:hAnsi="Calibri" w:cs="Arial"/>
                <w:sz w:val="22"/>
                <w:szCs w:val="22"/>
                <w:lang w:val="en-GB"/>
              </w:rPr>
              <w:footnoteReference w:id="2"/>
            </w:r>
            <w:r w:rsidRPr="00CF52FA">
              <w:rPr>
                <w:rFonts w:ascii="Calibri" w:hAnsi="Calibri" w:cs="Arial"/>
                <w:sz w:val="22"/>
                <w:szCs w:val="22"/>
                <w:lang w:val="en-GB"/>
              </w:rPr>
              <w:t xml:space="preserve">, conducted procedure </w:t>
            </w:r>
            <w:r w:rsidR="00CF52FA">
              <w:rPr>
                <w:rFonts w:ascii="Calibri" w:hAnsi="Calibri" w:cs="Arial"/>
                <w:sz w:val="22"/>
                <w:szCs w:val="22"/>
                <w:lang w:val="en-GB"/>
              </w:rPr>
              <w:t xml:space="preserve">in line </w:t>
            </w:r>
            <w:r w:rsidRPr="00CF52FA">
              <w:rPr>
                <w:rFonts w:ascii="Calibri" w:hAnsi="Calibri" w:cs="Arial"/>
                <w:sz w:val="22"/>
                <w:szCs w:val="22"/>
                <w:lang w:val="en-GB"/>
              </w:rPr>
              <w:t xml:space="preserve">with the internal regulations </w:t>
            </w:r>
            <w:r w:rsidR="007F19FE" w:rsidRPr="00CF52FA">
              <w:rPr>
                <w:rFonts w:ascii="Calibri" w:hAnsi="Calibri" w:cs="Arial"/>
                <w:sz w:val="22"/>
                <w:szCs w:val="22"/>
                <w:lang w:val="en-GB"/>
              </w:rPr>
              <w:t>/</w:t>
            </w:r>
            <w:r w:rsidR="00CA19D6" w:rsidRPr="00CF52FA">
              <w:rPr>
                <w:rFonts w:ascii="Calibri" w:hAnsi="Calibri" w:cs="Arial"/>
                <w:sz w:val="22"/>
                <w:szCs w:val="22"/>
                <w:lang w:val="en-GB"/>
              </w:rPr>
              <w:t xml:space="preserve"> General Rules of Procurement by Beneficiaries within the PBU projects</w:t>
            </w:r>
            <w:r w:rsidRPr="00CF52FA">
              <w:rPr>
                <w:rFonts w:ascii="Calibri" w:hAnsi="Calibri" w:cs="Arial"/>
                <w:sz w:val="22"/>
                <w:szCs w:val="22"/>
                <w:lang w:val="en-GB"/>
              </w:rPr>
              <w:t xml:space="preserve"> (</w:t>
            </w:r>
            <w:r w:rsidR="00AA49EE" w:rsidRPr="00CF52FA">
              <w:rPr>
                <w:rFonts w:ascii="Calibri" w:hAnsi="Calibri" w:cs="Arial"/>
                <w:sz w:val="22"/>
                <w:szCs w:val="22"/>
                <w:lang w:val="en-GB"/>
              </w:rPr>
              <w:t xml:space="preserve">for procurements launched </w:t>
            </w:r>
            <w:proofErr w:type="gramStart"/>
            <w:r w:rsidR="00AA49EE" w:rsidRPr="00CF52FA">
              <w:rPr>
                <w:rFonts w:ascii="Calibri" w:hAnsi="Calibri" w:cs="Arial"/>
                <w:sz w:val="22"/>
                <w:szCs w:val="22"/>
                <w:lang w:val="en-GB"/>
              </w:rPr>
              <w:t xml:space="preserve">after  </w:t>
            </w:r>
            <w:r w:rsidR="00E73580" w:rsidRPr="00CF52FA">
              <w:rPr>
                <w:rFonts w:ascii="Calibri" w:hAnsi="Calibri" w:cs="Arial"/>
                <w:i/>
                <w:sz w:val="22"/>
                <w:szCs w:val="22"/>
                <w:lang w:val="en-GB"/>
              </w:rPr>
              <w:t>01.07.2020</w:t>
            </w:r>
            <w:proofErr w:type="gramEnd"/>
            <w:r w:rsidRPr="00CF52FA">
              <w:rPr>
                <w:rFonts w:ascii="Calibri" w:hAnsi="Calibri" w:cs="Arial"/>
                <w:sz w:val="22"/>
                <w:szCs w:val="22"/>
                <w:lang w:val="en-GB"/>
              </w:rPr>
              <w:t xml:space="preserve">)? </w:t>
            </w:r>
          </w:p>
        </w:tc>
        <w:tc>
          <w:tcPr>
            <w:tcW w:w="1509" w:type="dxa"/>
            <w:gridSpan w:val="3"/>
            <w:shd w:val="clear" w:color="auto" w:fill="auto"/>
            <w:vAlign w:val="center"/>
          </w:tcPr>
          <w:p w14:paraId="28A0B09D" w14:textId="77777777" w:rsidR="002A273B" w:rsidRPr="00710C9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7A42E55" w14:textId="77777777" w:rsidR="002A273B" w:rsidRPr="00710C9E" w:rsidRDefault="002A273B" w:rsidP="00ED149E">
            <w:pPr>
              <w:spacing w:before="120"/>
              <w:rPr>
                <w:rFonts w:ascii="Calibri" w:hAnsi="Calibri" w:cs="Arial"/>
                <w:i/>
                <w:sz w:val="22"/>
                <w:szCs w:val="22"/>
                <w:lang w:val="en-GB"/>
              </w:rPr>
            </w:pPr>
          </w:p>
        </w:tc>
      </w:tr>
      <w:tr w:rsidR="002A273B" w:rsidRPr="002A2E87" w14:paraId="6ADD50CE" w14:textId="77777777" w:rsidTr="009F4F4F">
        <w:tc>
          <w:tcPr>
            <w:tcW w:w="568" w:type="dxa"/>
            <w:shd w:val="clear" w:color="auto" w:fill="auto"/>
            <w:vAlign w:val="center"/>
          </w:tcPr>
          <w:p w14:paraId="77E0BD26" w14:textId="331D7449"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1</w:t>
            </w:r>
            <w:r w:rsidR="002108E5">
              <w:rPr>
                <w:rFonts w:ascii="Calibri" w:hAnsi="Calibri" w:cs="Arial"/>
                <w:i/>
                <w:sz w:val="22"/>
                <w:szCs w:val="22"/>
                <w:lang w:val="en-GB"/>
              </w:rPr>
              <w:t>7</w:t>
            </w:r>
          </w:p>
        </w:tc>
        <w:tc>
          <w:tcPr>
            <w:tcW w:w="4302" w:type="dxa"/>
            <w:gridSpan w:val="2"/>
            <w:shd w:val="clear" w:color="auto" w:fill="auto"/>
            <w:vAlign w:val="center"/>
          </w:tcPr>
          <w:p w14:paraId="03C56281" w14:textId="12D76BF6" w:rsidR="002A273B" w:rsidRPr="005730D0" w:rsidRDefault="000F71B5" w:rsidP="00ED149E">
            <w:pPr>
              <w:spacing w:before="20" w:after="20"/>
              <w:ind w:left="60"/>
              <w:rPr>
                <w:rFonts w:ascii="Calibri" w:hAnsi="Calibri" w:cs="Arial"/>
                <w:sz w:val="22"/>
                <w:szCs w:val="22"/>
                <w:lang w:val="en-GB"/>
              </w:rPr>
            </w:pPr>
            <w:r>
              <w:rPr>
                <w:rFonts w:ascii="Calibri" w:hAnsi="Calibri" w:cs="Arial"/>
                <w:sz w:val="22"/>
                <w:szCs w:val="22"/>
                <w:lang w:val="en-GB"/>
              </w:rPr>
              <w:t>Has</w:t>
            </w:r>
            <w:r w:rsidRPr="000F71B5">
              <w:rPr>
                <w:rFonts w:ascii="Calibri" w:hAnsi="Calibri" w:cs="Arial"/>
                <w:sz w:val="22"/>
                <w:szCs w:val="22"/>
                <w:lang w:val="en-GB"/>
              </w:rPr>
              <w:t xml:space="preserve"> </w:t>
            </w:r>
            <w:r w:rsidR="002A273B" w:rsidRPr="000F71B5">
              <w:rPr>
                <w:rFonts w:ascii="Calibri" w:hAnsi="Calibri" w:cs="Arial"/>
                <w:sz w:val="22"/>
                <w:szCs w:val="22"/>
                <w:lang w:val="en-GB"/>
              </w:rPr>
              <w:t xml:space="preserve">the beneficiary </w:t>
            </w:r>
            <w:r w:rsidRPr="000F71B5">
              <w:rPr>
                <w:rFonts w:ascii="Calibri" w:hAnsi="Calibri" w:cs="Arial"/>
                <w:sz w:val="22"/>
                <w:szCs w:val="22"/>
                <w:lang w:val="en-GB"/>
              </w:rPr>
              <w:t>appl</w:t>
            </w:r>
            <w:r>
              <w:rPr>
                <w:rFonts w:ascii="Calibri" w:hAnsi="Calibri" w:cs="Arial"/>
                <w:sz w:val="22"/>
                <w:szCs w:val="22"/>
                <w:lang w:val="en-GB"/>
              </w:rPr>
              <w:t>ied</w:t>
            </w:r>
            <w:r w:rsidRPr="000F71B5">
              <w:rPr>
                <w:rFonts w:ascii="Calibri" w:hAnsi="Calibri" w:cs="Arial"/>
                <w:sz w:val="22"/>
                <w:szCs w:val="22"/>
                <w:lang w:val="en-GB"/>
              </w:rPr>
              <w:t xml:space="preserve"> </w:t>
            </w:r>
            <w:r w:rsidR="002A273B" w:rsidRPr="000F71B5">
              <w:rPr>
                <w:rFonts w:ascii="Calibri" w:hAnsi="Calibri" w:cs="Arial"/>
                <w:sz w:val="22"/>
                <w:szCs w:val="22"/>
                <w:lang w:val="en-GB"/>
              </w:rPr>
              <w:t>the national public procurement procedures?</w:t>
            </w:r>
            <w:r w:rsidR="00B53084">
              <w:rPr>
                <w:rStyle w:val="FootnoteReference"/>
                <w:rFonts w:ascii="Calibri" w:hAnsi="Calibri" w:cs="Arial"/>
                <w:sz w:val="22"/>
                <w:szCs w:val="22"/>
                <w:lang w:val="en-GB"/>
              </w:rPr>
              <w:footnoteReference w:id="3"/>
            </w:r>
            <w:r w:rsidR="002A273B" w:rsidRPr="005730D0">
              <w:rPr>
                <w:rStyle w:val="FootnoteReference"/>
                <w:rFonts w:ascii="Calibri" w:hAnsi="Calibri" w:cs="Arial"/>
                <w:sz w:val="22"/>
                <w:szCs w:val="22"/>
                <w:lang w:val="en-GB"/>
              </w:rPr>
              <w:footnoteReference w:id="4"/>
            </w:r>
          </w:p>
        </w:tc>
        <w:tc>
          <w:tcPr>
            <w:tcW w:w="1509" w:type="dxa"/>
            <w:gridSpan w:val="3"/>
            <w:shd w:val="clear" w:color="auto" w:fill="auto"/>
            <w:vAlign w:val="center"/>
          </w:tcPr>
          <w:p w14:paraId="4660A08A"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3FBB863" w14:textId="77777777" w:rsidR="002A273B" w:rsidRPr="005730D0" w:rsidRDefault="002A273B" w:rsidP="00ED149E">
            <w:pPr>
              <w:spacing w:before="120"/>
              <w:rPr>
                <w:rFonts w:ascii="Calibri" w:hAnsi="Calibri" w:cs="Arial"/>
                <w:i/>
                <w:sz w:val="22"/>
                <w:szCs w:val="22"/>
                <w:lang w:val="en-GB"/>
              </w:rPr>
            </w:pPr>
          </w:p>
        </w:tc>
      </w:tr>
      <w:tr w:rsidR="002A273B" w:rsidRPr="002A2E87" w14:paraId="0303E122" w14:textId="77777777" w:rsidTr="009F4F4F">
        <w:tc>
          <w:tcPr>
            <w:tcW w:w="568" w:type="dxa"/>
            <w:shd w:val="clear" w:color="auto" w:fill="auto"/>
            <w:vAlign w:val="center"/>
          </w:tcPr>
          <w:p w14:paraId="4771DA6F"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A</w:t>
            </w:r>
          </w:p>
        </w:tc>
        <w:tc>
          <w:tcPr>
            <w:tcW w:w="4302" w:type="dxa"/>
            <w:gridSpan w:val="2"/>
            <w:shd w:val="clear" w:color="auto" w:fill="auto"/>
            <w:vAlign w:val="center"/>
          </w:tcPr>
          <w:p w14:paraId="75D5A7DE"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If the beneficiary decided not to conduct proceedings in accordance with the national public procurement procedures, has the beneficiary been entitled to do so?</w:t>
            </w:r>
          </w:p>
        </w:tc>
        <w:tc>
          <w:tcPr>
            <w:tcW w:w="1509" w:type="dxa"/>
            <w:gridSpan w:val="3"/>
            <w:shd w:val="clear" w:color="auto" w:fill="auto"/>
            <w:vAlign w:val="center"/>
          </w:tcPr>
          <w:p w14:paraId="2095DDCC"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06A8F30" w14:textId="77777777" w:rsidR="002A273B" w:rsidRPr="005730D0" w:rsidRDefault="002A273B" w:rsidP="00ED149E">
            <w:pPr>
              <w:spacing w:before="120"/>
              <w:rPr>
                <w:rFonts w:ascii="Calibri" w:hAnsi="Calibri" w:cs="Arial"/>
                <w:i/>
                <w:sz w:val="22"/>
                <w:szCs w:val="22"/>
                <w:lang w:val="en-GB"/>
              </w:rPr>
            </w:pPr>
          </w:p>
        </w:tc>
      </w:tr>
      <w:tr w:rsidR="002A273B" w:rsidRPr="002A2E87" w14:paraId="2D19D291" w14:textId="77777777" w:rsidTr="009F4F4F">
        <w:tc>
          <w:tcPr>
            <w:tcW w:w="568" w:type="dxa"/>
            <w:shd w:val="clear" w:color="auto" w:fill="auto"/>
            <w:vAlign w:val="center"/>
          </w:tcPr>
          <w:p w14:paraId="46E08DC6"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B</w:t>
            </w:r>
          </w:p>
        </w:tc>
        <w:tc>
          <w:tcPr>
            <w:tcW w:w="4302" w:type="dxa"/>
            <w:gridSpan w:val="2"/>
            <w:shd w:val="clear" w:color="auto" w:fill="auto"/>
            <w:vAlign w:val="center"/>
          </w:tcPr>
          <w:p w14:paraId="2FABB628" w14:textId="4F3C0508" w:rsidR="002A273B" w:rsidRPr="00710C9E" w:rsidRDefault="00710C9E" w:rsidP="00AB1B5F">
            <w:pPr>
              <w:spacing w:before="20" w:after="20"/>
              <w:ind w:left="60"/>
              <w:rPr>
                <w:rFonts w:ascii="Calibri" w:hAnsi="Calibri" w:cs="Arial"/>
                <w:sz w:val="22"/>
                <w:szCs w:val="22"/>
                <w:lang w:val="en-GB"/>
              </w:rPr>
            </w:pPr>
            <w:r w:rsidRPr="00710C9E">
              <w:rPr>
                <w:rFonts w:ascii="Calibri" w:hAnsi="Calibri" w:cs="Arial"/>
                <w:sz w:val="22"/>
                <w:szCs w:val="22"/>
                <w:lang w:val="en-GB"/>
              </w:rPr>
              <w:t>Has the principals of equal treatment and non-discrimination of contract</w:t>
            </w:r>
            <w:r>
              <w:rPr>
                <w:rFonts w:ascii="Calibri" w:hAnsi="Calibri" w:cs="Arial"/>
                <w:sz w:val="22"/>
                <w:szCs w:val="22"/>
                <w:lang w:val="en-GB"/>
              </w:rPr>
              <w:t>or</w:t>
            </w:r>
            <w:r w:rsidRPr="00710C9E">
              <w:rPr>
                <w:rFonts w:ascii="Calibri" w:hAnsi="Calibri" w:cs="Arial"/>
                <w:sz w:val="22"/>
                <w:szCs w:val="22"/>
                <w:lang w:val="en-GB"/>
              </w:rPr>
              <w:t xml:space="preserve">s </w:t>
            </w:r>
            <w:r w:rsidR="0079774C" w:rsidRPr="00710C9E">
              <w:rPr>
                <w:rFonts w:ascii="Calibri" w:hAnsi="Calibri" w:cs="Arial"/>
                <w:sz w:val="22"/>
                <w:szCs w:val="22"/>
                <w:lang w:val="en-GB"/>
              </w:rPr>
              <w:t xml:space="preserve">been </w:t>
            </w:r>
            <w:r w:rsidRPr="00710C9E">
              <w:rPr>
                <w:rFonts w:ascii="Calibri" w:hAnsi="Calibri" w:cs="Arial"/>
                <w:sz w:val="22"/>
                <w:szCs w:val="22"/>
                <w:lang w:val="en-GB"/>
              </w:rPr>
              <w:t>implemented</w:t>
            </w:r>
            <w:r>
              <w:rPr>
                <w:rFonts w:ascii="Calibri" w:hAnsi="Calibri" w:cs="Arial"/>
                <w:sz w:val="22"/>
                <w:szCs w:val="22"/>
                <w:lang w:val="en-GB"/>
              </w:rPr>
              <w:t>?</w:t>
            </w:r>
          </w:p>
        </w:tc>
        <w:tc>
          <w:tcPr>
            <w:tcW w:w="1509" w:type="dxa"/>
            <w:gridSpan w:val="3"/>
            <w:shd w:val="clear" w:color="auto" w:fill="auto"/>
            <w:vAlign w:val="center"/>
          </w:tcPr>
          <w:p w14:paraId="6977E31D" w14:textId="77777777" w:rsidR="002A273B" w:rsidRPr="00710C9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750AD6C" w14:textId="77777777" w:rsidR="002A273B" w:rsidRPr="00710C9E" w:rsidRDefault="002A273B" w:rsidP="00ED149E">
            <w:pPr>
              <w:spacing w:before="120"/>
              <w:rPr>
                <w:rFonts w:ascii="Calibri" w:hAnsi="Calibri" w:cs="Arial"/>
                <w:i/>
                <w:sz w:val="22"/>
                <w:szCs w:val="22"/>
                <w:lang w:val="en-GB"/>
              </w:rPr>
            </w:pPr>
          </w:p>
        </w:tc>
      </w:tr>
      <w:tr w:rsidR="002A273B" w:rsidRPr="002A2E87" w14:paraId="11921AF7" w14:textId="77777777" w:rsidTr="009F4F4F">
        <w:tc>
          <w:tcPr>
            <w:tcW w:w="568" w:type="dxa"/>
            <w:shd w:val="clear" w:color="auto" w:fill="auto"/>
            <w:vAlign w:val="center"/>
          </w:tcPr>
          <w:p w14:paraId="52AFBF58"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C</w:t>
            </w:r>
          </w:p>
        </w:tc>
        <w:tc>
          <w:tcPr>
            <w:tcW w:w="4302" w:type="dxa"/>
            <w:gridSpan w:val="2"/>
            <w:shd w:val="clear" w:color="auto" w:fill="auto"/>
            <w:vAlign w:val="center"/>
          </w:tcPr>
          <w:p w14:paraId="3B4C756D" w14:textId="4C99D953"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turned to potential contractors with request to present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7F41A3FF"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43D5FD5" w14:textId="77777777" w:rsidR="002A273B" w:rsidRPr="00B969B3" w:rsidRDefault="002A273B" w:rsidP="00ED149E">
            <w:pPr>
              <w:spacing w:before="120"/>
              <w:rPr>
                <w:rFonts w:ascii="Calibri" w:hAnsi="Calibri" w:cs="Arial"/>
                <w:i/>
                <w:sz w:val="22"/>
                <w:szCs w:val="22"/>
                <w:lang w:val="en-GB"/>
              </w:rPr>
            </w:pPr>
          </w:p>
        </w:tc>
      </w:tr>
      <w:tr w:rsidR="002A273B" w:rsidRPr="002A2E87" w14:paraId="0B9C155D" w14:textId="77777777" w:rsidTr="009F4F4F">
        <w:tc>
          <w:tcPr>
            <w:tcW w:w="568" w:type="dxa"/>
            <w:shd w:val="clear" w:color="auto" w:fill="auto"/>
            <w:vAlign w:val="center"/>
          </w:tcPr>
          <w:p w14:paraId="2D212C2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D</w:t>
            </w:r>
          </w:p>
        </w:tc>
        <w:tc>
          <w:tcPr>
            <w:tcW w:w="4302" w:type="dxa"/>
            <w:gridSpan w:val="2"/>
            <w:shd w:val="clear" w:color="auto" w:fill="auto"/>
            <w:vAlign w:val="center"/>
          </w:tcPr>
          <w:p w14:paraId="6CA6C2E1" w14:textId="453321B0"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received from potential </w:t>
            </w:r>
            <w:proofErr w:type="gramStart"/>
            <w:r w:rsidRPr="005730D0">
              <w:rPr>
                <w:rFonts w:ascii="Calibri" w:hAnsi="Calibri" w:cs="Arial"/>
                <w:sz w:val="22"/>
                <w:szCs w:val="22"/>
                <w:lang w:val="en-GB"/>
              </w:rPr>
              <w:t>contractors</w:t>
            </w:r>
            <w:proofErr w:type="gramEnd"/>
            <w:r w:rsidRPr="005730D0">
              <w:rPr>
                <w:rFonts w:ascii="Calibri" w:hAnsi="Calibri" w:cs="Arial"/>
                <w:sz w:val="22"/>
                <w:szCs w:val="22"/>
                <w:lang w:val="en-GB"/>
              </w:rPr>
              <w:t xml:space="preserve"> </w:t>
            </w:r>
            <w:r w:rsidR="00B969B3">
              <w:rPr>
                <w:rFonts w:ascii="Calibri" w:hAnsi="Calibri" w:cs="Arial"/>
                <w:sz w:val="22"/>
                <w:szCs w:val="22"/>
                <w:lang w:val="en-GB"/>
              </w:rPr>
              <w:t>valid offers</w:t>
            </w:r>
            <w:r w:rsidRPr="00B969B3">
              <w:rPr>
                <w:rFonts w:ascii="Calibri" w:hAnsi="Calibri" w:cs="Arial"/>
                <w:sz w:val="22"/>
                <w:szCs w:val="22"/>
                <w:lang w:val="en-GB"/>
              </w:rPr>
              <w:t xml:space="preserve"> in a number sufficient for their comparison and selection the best of them?</w:t>
            </w:r>
          </w:p>
        </w:tc>
        <w:tc>
          <w:tcPr>
            <w:tcW w:w="1509" w:type="dxa"/>
            <w:gridSpan w:val="3"/>
            <w:shd w:val="clear" w:color="auto" w:fill="auto"/>
            <w:vAlign w:val="center"/>
          </w:tcPr>
          <w:p w14:paraId="548F2A39"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353A98C" w14:textId="77777777" w:rsidR="002A273B" w:rsidRPr="00B969B3" w:rsidRDefault="002A273B" w:rsidP="00ED149E">
            <w:pPr>
              <w:spacing w:before="120"/>
              <w:rPr>
                <w:rFonts w:ascii="Calibri" w:hAnsi="Calibri" w:cs="Arial"/>
                <w:i/>
                <w:sz w:val="22"/>
                <w:szCs w:val="22"/>
                <w:lang w:val="en-GB"/>
              </w:rPr>
            </w:pPr>
          </w:p>
        </w:tc>
      </w:tr>
      <w:tr w:rsidR="002A273B" w:rsidRPr="002A2E87" w14:paraId="584A1218" w14:textId="77777777" w:rsidTr="009F4F4F">
        <w:tc>
          <w:tcPr>
            <w:tcW w:w="568" w:type="dxa"/>
            <w:shd w:val="clear" w:color="auto" w:fill="auto"/>
            <w:vAlign w:val="center"/>
          </w:tcPr>
          <w:p w14:paraId="7DEC386B"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E</w:t>
            </w:r>
          </w:p>
        </w:tc>
        <w:tc>
          <w:tcPr>
            <w:tcW w:w="4302" w:type="dxa"/>
            <w:gridSpan w:val="2"/>
            <w:shd w:val="clear" w:color="auto" w:fill="auto"/>
            <w:vAlign w:val="center"/>
          </w:tcPr>
          <w:p w14:paraId="6A3D6471" w14:textId="55A0434A"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analysed the collected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504341C1"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F3E68DF" w14:textId="77777777" w:rsidR="002A273B" w:rsidRPr="00B969B3" w:rsidRDefault="002A273B" w:rsidP="00ED149E">
            <w:pPr>
              <w:spacing w:before="120"/>
              <w:rPr>
                <w:rFonts w:ascii="Calibri" w:hAnsi="Calibri" w:cs="Arial"/>
                <w:i/>
                <w:sz w:val="22"/>
                <w:szCs w:val="22"/>
                <w:lang w:val="en-GB"/>
              </w:rPr>
            </w:pPr>
          </w:p>
        </w:tc>
      </w:tr>
      <w:tr w:rsidR="002A273B" w:rsidRPr="002A2E87" w14:paraId="5D7C3E46" w14:textId="77777777" w:rsidTr="009F4F4F">
        <w:tc>
          <w:tcPr>
            <w:tcW w:w="568" w:type="dxa"/>
            <w:shd w:val="clear" w:color="auto" w:fill="auto"/>
            <w:vAlign w:val="center"/>
          </w:tcPr>
          <w:p w14:paraId="2CA50FD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F</w:t>
            </w:r>
          </w:p>
        </w:tc>
        <w:tc>
          <w:tcPr>
            <w:tcW w:w="4302" w:type="dxa"/>
            <w:gridSpan w:val="2"/>
            <w:shd w:val="clear" w:color="auto" w:fill="auto"/>
            <w:vAlign w:val="center"/>
          </w:tcPr>
          <w:p w14:paraId="535C8A62" w14:textId="00424C5F"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made selection among collected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2035BA0E"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82F6681" w14:textId="77777777" w:rsidR="002A273B" w:rsidRPr="00B969B3" w:rsidRDefault="002A273B" w:rsidP="00ED149E">
            <w:pPr>
              <w:spacing w:before="120"/>
              <w:rPr>
                <w:rFonts w:ascii="Calibri" w:hAnsi="Calibri" w:cs="Arial"/>
                <w:i/>
                <w:sz w:val="22"/>
                <w:szCs w:val="22"/>
                <w:lang w:val="en-GB"/>
              </w:rPr>
            </w:pPr>
          </w:p>
        </w:tc>
      </w:tr>
      <w:tr w:rsidR="002A273B" w:rsidRPr="002A2E87" w14:paraId="0EF2D560" w14:textId="77777777" w:rsidTr="009F4F4F">
        <w:tc>
          <w:tcPr>
            <w:tcW w:w="568" w:type="dxa"/>
            <w:shd w:val="clear" w:color="auto" w:fill="auto"/>
            <w:vAlign w:val="center"/>
          </w:tcPr>
          <w:p w14:paraId="026DF45A"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G</w:t>
            </w:r>
          </w:p>
        </w:tc>
        <w:tc>
          <w:tcPr>
            <w:tcW w:w="4302" w:type="dxa"/>
            <w:gridSpan w:val="2"/>
            <w:shd w:val="clear" w:color="auto" w:fill="auto"/>
            <w:vAlign w:val="center"/>
          </w:tcPr>
          <w:p w14:paraId="4F43C9E8"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made the </w:t>
            </w:r>
            <w:proofErr w:type="gramStart"/>
            <w:r w:rsidRPr="005730D0">
              <w:rPr>
                <w:rFonts w:ascii="Calibri" w:hAnsi="Calibri" w:cs="Arial"/>
                <w:sz w:val="22"/>
                <w:szCs w:val="22"/>
                <w:lang w:val="en-GB"/>
              </w:rPr>
              <w:t>choice</w:t>
            </w:r>
            <w:proofErr w:type="gramEnd"/>
          </w:p>
          <w:p w14:paraId="76A59F6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based on the objective criteria?</w:t>
            </w:r>
          </w:p>
        </w:tc>
        <w:tc>
          <w:tcPr>
            <w:tcW w:w="1509" w:type="dxa"/>
            <w:gridSpan w:val="3"/>
            <w:shd w:val="clear" w:color="auto" w:fill="auto"/>
            <w:vAlign w:val="center"/>
          </w:tcPr>
          <w:p w14:paraId="4AE00B6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0224D0E" w14:textId="77777777" w:rsidR="002A273B" w:rsidRPr="005730D0" w:rsidRDefault="002A273B" w:rsidP="00ED149E">
            <w:pPr>
              <w:spacing w:before="120"/>
              <w:rPr>
                <w:rFonts w:ascii="Calibri" w:hAnsi="Calibri" w:cs="Arial"/>
                <w:i/>
                <w:sz w:val="22"/>
                <w:szCs w:val="22"/>
                <w:lang w:val="en-GB"/>
              </w:rPr>
            </w:pPr>
          </w:p>
        </w:tc>
      </w:tr>
      <w:tr w:rsidR="002A273B" w:rsidRPr="002A2E87" w14:paraId="015BC095" w14:textId="77777777" w:rsidTr="009F4F4F">
        <w:tc>
          <w:tcPr>
            <w:tcW w:w="568" w:type="dxa"/>
            <w:shd w:val="clear" w:color="auto" w:fill="auto"/>
            <w:vAlign w:val="center"/>
          </w:tcPr>
          <w:p w14:paraId="14F07BB3"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H</w:t>
            </w:r>
          </w:p>
        </w:tc>
        <w:tc>
          <w:tcPr>
            <w:tcW w:w="4302" w:type="dxa"/>
            <w:gridSpan w:val="2"/>
            <w:shd w:val="clear" w:color="auto" w:fill="auto"/>
            <w:vAlign w:val="center"/>
          </w:tcPr>
          <w:p w14:paraId="68C641DD" w14:textId="0A788DDD"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beneficiary chosen the most advantageous </w:t>
            </w:r>
            <w:r w:rsidR="00B969B3">
              <w:rPr>
                <w:rFonts w:ascii="Calibri" w:hAnsi="Calibri" w:cs="Arial"/>
                <w:sz w:val="22"/>
                <w:szCs w:val="22"/>
                <w:lang w:val="en-GB"/>
              </w:rPr>
              <w:t>offer</w:t>
            </w:r>
            <w:r w:rsidRPr="00B969B3">
              <w:rPr>
                <w:rFonts w:ascii="Calibri" w:hAnsi="Calibri" w:cs="Arial"/>
                <w:sz w:val="22"/>
                <w:szCs w:val="22"/>
                <w:lang w:val="en-GB"/>
              </w:rPr>
              <w:t>, which the best fulfilled previously established criteria?</w:t>
            </w:r>
          </w:p>
        </w:tc>
        <w:tc>
          <w:tcPr>
            <w:tcW w:w="1509" w:type="dxa"/>
            <w:gridSpan w:val="3"/>
            <w:shd w:val="clear" w:color="auto" w:fill="auto"/>
            <w:vAlign w:val="center"/>
          </w:tcPr>
          <w:p w14:paraId="18D9B233"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2960C1E" w14:textId="77777777" w:rsidR="002A273B" w:rsidRPr="00B969B3" w:rsidRDefault="002A273B" w:rsidP="00ED149E">
            <w:pPr>
              <w:spacing w:before="120"/>
              <w:rPr>
                <w:rFonts w:ascii="Calibri" w:hAnsi="Calibri" w:cs="Arial"/>
                <w:i/>
                <w:sz w:val="22"/>
                <w:szCs w:val="22"/>
                <w:lang w:val="en-GB"/>
              </w:rPr>
            </w:pPr>
          </w:p>
        </w:tc>
      </w:tr>
      <w:tr w:rsidR="002A273B" w:rsidRPr="002A2E87" w14:paraId="6B467FD5" w14:textId="77777777" w:rsidTr="009F4F4F">
        <w:tc>
          <w:tcPr>
            <w:tcW w:w="568" w:type="dxa"/>
            <w:shd w:val="clear" w:color="auto" w:fill="auto"/>
            <w:vAlign w:val="center"/>
          </w:tcPr>
          <w:p w14:paraId="37F7B3F9"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I</w:t>
            </w:r>
          </w:p>
        </w:tc>
        <w:tc>
          <w:tcPr>
            <w:tcW w:w="4302" w:type="dxa"/>
            <w:gridSpan w:val="2"/>
            <w:shd w:val="clear" w:color="auto" w:fill="auto"/>
            <w:vAlign w:val="center"/>
          </w:tcPr>
          <w:p w14:paraId="34C038DE" w14:textId="4A07FFC5" w:rsidR="002A273B" w:rsidRPr="00B969B3" w:rsidRDefault="00B969B3" w:rsidP="00ED149E">
            <w:pPr>
              <w:spacing w:before="20" w:after="20"/>
              <w:ind w:left="60"/>
              <w:rPr>
                <w:rFonts w:ascii="Calibri" w:hAnsi="Calibri" w:cs="Arial"/>
                <w:sz w:val="22"/>
                <w:szCs w:val="22"/>
                <w:lang w:val="en-GB"/>
              </w:rPr>
            </w:pPr>
            <w:r>
              <w:rPr>
                <w:rFonts w:ascii="Calibri" w:hAnsi="Calibri" w:cs="Arial"/>
                <w:sz w:val="22"/>
                <w:szCs w:val="22"/>
                <w:lang w:val="en-GB"/>
              </w:rPr>
              <w:t>Does</w:t>
            </w:r>
            <w:r w:rsidRPr="00B969B3">
              <w:rPr>
                <w:rFonts w:ascii="Calibri" w:hAnsi="Calibri" w:cs="Arial"/>
                <w:sz w:val="22"/>
                <w:szCs w:val="22"/>
                <w:lang w:val="en-GB"/>
              </w:rPr>
              <w:t xml:space="preserve"> </w:t>
            </w:r>
            <w:r w:rsidR="002A273B" w:rsidRPr="00B969B3">
              <w:rPr>
                <w:rFonts w:ascii="Calibri" w:hAnsi="Calibri" w:cs="Arial"/>
                <w:sz w:val="22"/>
                <w:szCs w:val="22"/>
                <w:lang w:val="en-GB"/>
              </w:rPr>
              <w:t xml:space="preserve">the price of the most advantageous </w:t>
            </w:r>
            <w:r>
              <w:rPr>
                <w:rFonts w:ascii="Calibri" w:hAnsi="Calibri" w:cs="Arial"/>
                <w:sz w:val="22"/>
                <w:szCs w:val="22"/>
                <w:lang w:val="en-GB"/>
              </w:rPr>
              <w:t>offer</w:t>
            </w:r>
            <w:r w:rsidRPr="00B969B3">
              <w:rPr>
                <w:rFonts w:ascii="Calibri" w:hAnsi="Calibri" w:cs="Arial"/>
                <w:sz w:val="22"/>
                <w:szCs w:val="22"/>
                <w:lang w:val="en-GB"/>
              </w:rPr>
              <w:t xml:space="preserve"> </w:t>
            </w:r>
            <w:r w:rsidR="002A273B" w:rsidRPr="00B969B3">
              <w:rPr>
                <w:rFonts w:ascii="Calibri" w:hAnsi="Calibri" w:cs="Arial"/>
                <w:sz w:val="22"/>
                <w:szCs w:val="22"/>
                <w:lang w:val="en-GB"/>
              </w:rPr>
              <w:t xml:space="preserve">not deviate substantially from the market prices? </w:t>
            </w:r>
          </w:p>
        </w:tc>
        <w:tc>
          <w:tcPr>
            <w:tcW w:w="1509" w:type="dxa"/>
            <w:gridSpan w:val="3"/>
            <w:shd w:val="clear" w:color="auto" w:fill="auto"/>
            <w:vAlign w:val="center"/>
          </w:tcPr>
          <w:p w14:paraId="4D5260AF"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C53F0B7" w14:textId="77777777" w:rsidR="002A273B" w:rsidRPr="00B969B3" w:rsidRDefault="002A273B" w:rsidP="00ED149E">
            <w:pPr>
              <w:spacing w:before="120"/>
              <w:rPr>
                <w:rFonts w:ascii="Calibri" w:hAnsi="Calibri" w:cs="Arial"/>
                <w:i/>
                <w:sz w:val="22"/>
                <w:szCs w:val="22"/>
                <w:lang w:val="en-GB"/>
              </w:rPr>
            </w:pPr>
          </w:p>
        </w:tc>
      </w:tr>
      <w:tr w:rsidR="002A273B" w:rsidRPr="002A2E87" w14:paraId="2580E6FB" w14:textId="77777777" w:rsidTr="009F4F4F">
        <w:tc>
          <w:tcPr>
            <w:tcW w:w="568" w:type="dxa"/>
            <w:shd w:val="clear" w:color="auto" w:fill="auto"/>
            <w:vAlign w:val="center"/>
          </w:tcPr>
          <w:p w14:paraId="0AA3093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J</w:t>
            </w:r>
          </w:p>
        </w:tc>
        <w:tc>
          <w:tcPr>
            <w:tcW w:w="4302" w:type="dxa"/>
            <w:gridSpan w:val="2"/>
            <w:shd w:val="clear" w:color="auto" w:fill="auto"/>
            <w:vAlign w:val="center"/>
          </w:tcPr>
          <w:p w14:paraId="2BA44530" w14:textId="0A2E1817"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process of</w:t>
            </w:r>
            <w:r w:rsidR="00B969B3">
              <w:rPr>
                <w:rFonts w:ascii="Calibri" w:hAnsi="Calibri" w:cs="Arial"/>
                <w:sz w:val="22"/>
                <w:szCs w:val="22"/>
                <w:lang w:val="en-GB"/>
              </w:rPr>
              <w:t xml:space="preserve"> the best offer</w:t>
            </w:r>
            <w:r w:rsidRPr="00B969B3">
              <w:rPr>
                <w:rFonts w:ascii="Calibri" w:hAnsi="Calibri" w:cs="Arial"/>
                <w:sz w:val="22"/>
                <w:szCs w:val="22"/>
                <w:lang w:val="en-GB"/>
              </w:rPr>
              <w:t xml:space="preserve"> selection properly documented by the beneficiary?</w:t>
            </w:r>
          </w:p>
        </w:tc>
        <w:tc>
          <w:tcPr>
            <w:tcW w:w="1509" w:type="dxa"/>
            <w:gridSpan w:val="3"/>
            <w:shd w:val="clear" w:color="auto" w:fill="auto"/>
            <w:vAlign w:val="center"/>
          </w:tcPr>
          <w:p w14:paraId="57FF189B"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05FC7CD" w14:textId="77777777" w:rsidR="002A273B" w:rsidRPr="00B969B3" w:rsidRDefault="002A273B" w:rsidP="00ED149E">
            <w:pPr>
              <w:spacing w:before="120"/>
              <w:rPr>
                <w:rFonts w:ascii="Calibri" w:hAnsi="Calibri" w:cs="Arial"/>
                <w:i/>
                <w:sz w:val="22"/>
                <w:szCs w:val="22"/>
                <w:lang w:val="en-GB"/>
              </w:rPr>
            </w:pPr>
          </w:p>
        </w:tc>
      </w:tr>
      <w:tr w:rsidR="002A273B" w:rsidRPr="005730D0" w14:paraId="7CB42832" w14:textId="77777777" w:rsidTr="009F4F4F">
        <w:tc>
          <w:tcPr>
            <w:tcW w:w="9214" w:type="dxa"/>
            <w:gridSpan w:val="7"/>
            <w:shd w:val="clear" w:color="auto" w:fill="auto"/>
            <w:vAlign w:val="center"/>
          </w:tcPr>
          <w:p w14:paraId="493E78FC"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Fixed asset purchase</w:t>
            </w:r>
          </w:p>
        </w:tc>
      </w:tr>
      <w:tr w:rsidR="002A273B" w:rsidRPr="002A2E87" w14:paraId="53FAB69A" w14:textId="77777777" w:rsidTr="009F4F4F">
        <w:tc>
          <w:tcPr>
            <w:tcW w:w="568" w:type="dxa"/>
            <w:shd w:val="clear" w:color="auto" w:fill="auto"/>
            <w:vAlign w:val="center"/>
          </w:tcPr>
          <w:p w14:paraId="2676FF66" w14:textId="640838C8"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18</w:t>
            </w:r>
          </w:p>
        </w:tc>
        <w:tc>
          <w:tcPr>
            <w:tcW w:w="4302" w:type="dxa"/>
            <w:gridSpan w:val="2"/>
            <w:shd w:val="clear" w:color="auto" w:fill="auto"/>
          </w:tcPr>
          <w:p w14:paraId="3E30C1FF" w14:textId="255ED5AA"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purchase of equipment confirmed by a relevant acceptance document</w:t>
            </w:r>
            <w:r w:rsidR="002E46FE">
              <w:rPr>
                <w:rFonts w:ascii="Calibri" w:hAnsi="Calibri" w:cs="Arial"/>
                <w:sz w:val="22"/>
                <w:szCs w:val="22"/>
                <w:lang w:val="en-GB"/>
              </w:rPr>
              <w:t>,</w:t>
            </w:r>
            <w:r w:rsidRPr="002E46FE">
              <w:rPr>
                <w:rFonts w:ascii="Calibri" w:hAnsi="Calibri" w:cs="Arial"/>
                <w:sz w:val="22"/>
                <w:szCs w:val="22"/>
                <w:lang w:val="en-GB"/>
              </w:rPr>
              <w:t xml:space="preserve"> </w:t>
            </w:r>
            <w:proofErr w:type="gramStart"/>
            <w:r w:rsidRPr="002E46FE">
              <w:rPr>
                <w:rFonts w:ascii="Calibri" w:hAnsi="Calibri" w:cs="Arial"/>
                <w:sz w:val="22"/>
                <w:szCs w:val="22"/>
                <w:lang w:val="en-GB"/>
              </w:rPr>
              <w:t>e.g.</w:t>
            </w:r>
            <w:proofErr w:type="gramEnd"/>
            <w:r w:rsidRPr="002E46FE">
              <w:rPr>
                <w:rFonts w:ascii="Calibri" w:hAnsi="Calibri" w:cs="Arial"/>
                <w:sz w:val="22"/>
                <w:szCs w:val="22"/>
                <w:lang w:val="en-GB"/>
              </w:rPr>
              <w:t xml:space="preserve"> acceptance protocol?</w:t>
            </w:r>
          </w:p>
        </w:tc>
        <w:tc>
          <w:tcPr>
            <w:tcW w:w="1509" w:type="dxa"/>
            <w:gridSpan w:val="3"/>
            <w:shd w:val="clear" w:color="auto" w:fill="auto"/>
            <w:vAlign w:val="center"/>
          </w:tcPr>
          <w:p w14:paraId="6F8F3A96"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4C77C5C" w14:textId="77777777" w:rsidR="002A273B" w:rsidRPr="002E46FE" w:rsidRDefault="002A273B" w:rsidP="00ED149E">
            <w:pPr>
              <w:spacing w:before="120"/>
              <w:rPr>
                <w:rFonts w:ascii="Calibri" w:hAnsi="Calibri" w:cs="Arial"/>
                <w:i/>
                <w:sz w:val="22"/>
                <w:szCs w:val="22"/>
                <w:lang w:val="en-GB"/>
              </w:rPr>
            </w:pPr>
          </w:p>
        </w:tc>
      </w:tr>
      <w:tr w:rsidR="002A273B" w:rsidRPr="002A2E87" w14:paraId="0ED506DE" w14:textId="77777777" w:rsidTr="009F4F4F">
        <w:tc>
          <w:tcPr>
            <w:tcW w:w="568" w:type="dxa"/>
            <w:shd w:val="clear" w:color="auto" w:fill="auto"/>
            <w:vAlign w:val="center"/>
          </w:tcPr>
          <w:p w14:paraId="543C2256" w14:textId="669DB0FE"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19</w:t>
            </w:r>
          </w:p>
        </w:tc>
        <w:tc>
          <w:tcPr>
            <w:tcW w:w="4302" w:type="dxa"/>
            <w:gridSpan w:val="2"/>
            <w:shd w:val="clear" w:color="auto" w:fill="auto"/>
          </w:tcPr>
          <w:p w14:paraId="21FE28C4" w14:textId="4237B426"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accepted equipment consistent with the procurement</w:t>
            </w:r>
            <w:r w:rsidR="002E46FE">
              <w:rPr>
                <w:rFonts w:ascii="Calibri" w:hAnsi="Calibri" w:cs="Arial"/>
                <w:sz w:val="22"/>
                <w:szCs w:val="22"/>
                <w:lang w:val="en-GB"/>
              </w:rPr>
              <w:t xml:space="preserve"> procedure and signed contract</w:t>
            </w:r>
            <w:r w:rsidRPr="002E46FE">
              <w:rPr>
                <w:rFonts w:ascii="Calibri" w:hAnsi="Calibri" w:cs="Arial"/>
                <w:sz w:val="22"/>
                <w:szCs w:val="22"/>
                <w:lang w:val="en-GB"/>
              </w:rPr>
              <w:t>?</w:t>
            </w:r>
          </w:p>
        </w:tc>
        <w:tc>
          <w:tcPr>
            <w:tcW w:w="1509" w:type="dxa"/>
            <w:gridSpan w:val="3"/>
            <w:shd w:val="clear" w:color="auto" w:fill="auto"/>
            <w:vAlign w:val="center"/>
          </w:tcPr>
          <w:p w14:paraId="2E6EB3C8"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7F3CB8E" w14:textId="77777777" w:rsidR="002A273B" w:rsidRPr="002E46FE" w:rsidRDefault="002A273B" w:rsidP="00ED149E">
            <w:pPr>
              <w:spacing w:before="120"/>
              <w:rPr>
                <w:rFonts w:ascii="Calibri" w:hAnsi="Calibri" w:cs="Arial"/>
                <w:i/>
                <w:sz w:val="22"/>
                <w:szCs w:val="22"/>
                <w:lang w:val="en-GB"/>
              </w:rPr>
            </w:pPr>
          </w:p>
        </w:tc>
      </w:tr>
      <w:tr w:rsidR="002A273B" w:rsidRPr="002A2E87" w14:paraId="3941D8EB" w14:textId="77777777" w:rsidTr="009F4F4F">
        <w:tc>
          <w:tcPr>
            <w:tcW w:w="568" w:type="dxa"/>
            <w:shd w:val="clear" w:color="auto" w:fill="auto"/>
            <w:vAlign w:val="center"/>
          </w:tcPr>
          <w:p w14:paraId="1D7524EE" w14:textId="58E012A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0</w:t>
            </w:r>
          </w:p>
        </w:tc>
        <w:tc>
          <w:tcPr>
            <w:tcW w:w="4302" w:type="dxa"/>
            <w:gridSpan w:val="2"/>
            <w:shd w:val="clear" w:color="auto" w:fill="auto"/>
          </w:tcPr>
          <w:p w14:paraId="32166D5E"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equipment registered in the fixed asset account?</w:t>
            </w:r>
          </w:p>
        </w:tc>
        <w:tc>
          <w:tcPr>
            <w:tcW w:w="1509" w:type="dxa"/>
            <w:gridSpan w:val="3"/>
            <w:shd w:val="clear" w:color="auto" w:fill="auto"/>
            <w:vAlign w:val="center"/>
          </w:tcPr>
          <w:p w14:paraId="216E7DC0"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6DAF6FC" w14:textId="77777777" w:rsidR="002A273B" w:rsidRPr="005730D0" w:rsidRDefault="002A273B" w:rsidP="00ED149E">
            <w:pPr>
              <w:spacing w:before="120"/>
              <w:rPr>
                <w:rFonts w:ascii="Calibri" w:hAnsi="Calibri" w:cs="Arial"/>
                <w:i/>
                <w:sz w:val="22"/>
                <w:szCs w:val="22"/>
                <w:lang w:val="en-GB"/>
              </w:rPr>
            </w:pPr>
          </w:p>
        </w:tc>
      </w:tr>
      <w:tr w:rsidR="002A273B" w:rsidRPr="002A2E87" w14:paraId="34AABDDD" w14:textId="77777777" w:rsidTr="009F4F4F">
        <w:tc>
          <w:tcPr>
            <w:tcW w:w="568" w:type="dxa"/>
            <w:shd w:val="clear" w:color="auto" w:fill="auto"/>
            <w:vAlign w:val="center"/>
          </w:tcPr>
          <w:p w14:paraId="2E2B9221" w14:textId="2395552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1</w:t>
            </w:r>
          </w:p>
        </w:tc>
        <w:tc>
          <w:tcPr>
            <w:tcW w:w="4302" w:type="dxa"/>
            <w:gridSpan w:val="2"/>
            <w:shd w:val="clear" w:color="auto" w:fill="auto"/>
          </w:tcPr>
          <w:p w14:paraId="5891BEE6" w14:textId="77777777" w:rsidR="002A273B" w:rsidRPr="005730D0" w:rsidRDefault="002A273B" w:rsidP="00ED149E">
            <w:pPr>
              <w:spacing w:before="120" w:after="120"/>
              <w:ind w:left="60"/>
              <w:rPr>
                <w:rFonts w:ascii="Calibri" w:hAnsi="Calibri" w:cs="Arial"/>
                <w:i/>
                <w:sz w:val="22"/>
                <w:szCs w:val="22"/>
                <w:lang w:val="en-GB"/>
              </w:rPr>
            </w:pPr>
            <w:r w:rsidRPr="005730D0">
              <w:rPr>
                <w:rFonts w:ascii="Calibri" w:hAnsi="Calibri" w:cs="Arial"/>
                <w:i/>
                <w:sz w:val="22"/>
                <w:szCs w:val="22"/>
                <w:lang w:val="en-GB"/>
              </w:rPr>
              <w:t>/Where applicable/</w:t>
            </w:r>
          </w:p>
          <w:p w14:paraId="6A555F42"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equipment assigned/transferred for use to persons whose duties include tasks related to project implementation? </w:t>
            </w:r>
          </w:p>
        </w:tc>
        <w:tc>
          <w:tcPr>
            <w:tcW w:w="1509" w:type="dxa"/>
            <w:gridSpan w:val="3"/>
            <w:shd w:val="clear" w:color="auto" w:fill="auto"/>
            <w:vAlign w:val="center"/>
          </w:tcPr>
          <w:p w14:paraId="683461C8"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C982AB2" w14:textId="77777777" w:rsidR="002A273B" w:rsidRPr="005730D0" w:rsidRDefault="002A273B" w:rsidP="00ED149E">
            <w:pPr>
              <w:spacing w:before="120"/>
              <w:rPr>
                <w:rFonts w:ascii="Calibri" w:hAnsi="Calibri" w:cs="Arial"/>
                <w:i/>
                <w:sz w:val="22"/>
                <w:szCs w:val="22"/>
                <w:lang w:val="en-GB"/>
              </w:rPr>
            </w:pPr>
          </w:p>
        </w:tc>
      </w:tr>
      <w:tr w:rsidR="002A273B" w:rsidRPr="002A2E87" w14:paraId="6AAB33B7" w14:textId="77777777" w:rsidTr="009F4F4F">
        <w:tc>
          <w:tcPr>
            <w:tcW w:w="568" w:type="dxa"/>
            <w:shd w:val="clear" w:color="auto" w:fill="auto"/>
            <w:vAlign w:val="center"/>
          </w:tcPr>
          <w:p w14:paraId="1542A0E7" w14:textId="6E1784ED"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2</w:t>
            </w:r>
            <w:r w:rsidR="002108E5">
              <w:rPr>
                <w:rFonts w:ascii="Calibri" w:hAnsi="Calibri" w:cs="Arial"/>
                <w:i/>
                <w:sz w:val="22"/>
                <w:szCs w:val="22"/>
                <w:lang w:val="en-GB"/>
              </w:rPr>
              <w:t>2</w:t>
            </w:r>
          </w:p>
        </w:tc>
        <w:tc>
          <w:tcPr>
            <w:tcW w:w="4302" w:type="dxa"/>
            <w:gridSpan w:val="2"/>
            <w:shd w:val="clear" w:color="auto" w:fill="auto"/>
          </w:tcPr>
          <w:p w14:paraId="38237AB0" w14:textId="48BA6B70"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Is the equipment used in accordance with the </w:t>
            </w:r>
            <w:r w:rsidR="002E46FE">
              <w:rPr>
                <w:rFonts w:ascii="Calibri" w:hAnsi="Calibri" w:cs="Arial"/>
                <w:sz w:val="22"/>
                <w:szCs w:val="22"/>
                <w:lang w:val="en-GB"/>
              </w:rPr>
              <w:t>Grant Contract</w:t>
            </w:r>
            <w:r w:rsidR="009241D8">
              <w:rPr>
                <w:rFonts w:ascii="Calibri" w:hAnsi="Calibri" w:cs="Arial"/>
                <w:sz w:val="22"/>
                <w:szCs w:val="22"/>
                <w:lang w:val="en-GB"/>
              </w:rPr>
              <w:t xml:space="preserve">, supplementary </w:t>
            </w:r>
            <w:proofErr w:type="gramStart"/>
            <w:r w:rsidR="009241D8">
              <w:rPr>
                <w:rFonts w:ascii="Calibri" w:hAnsi="Calibri" w:cs="Arial"/>
                <w:sz w:val="22"/>
                <w:szCs w:val="22"/>
                <w:lang w:val="en-GB"/>
              </w:rPr>
              <w:t>contract</w:t>
            </w:r>
            <w:proofErr w:type="gramEnd"/>
            <w:r w:rsidR="002E46FE">
              <w:rPr>
                <w:rFonts w:ascii="Calibri" w:hAnsi="Calibri" w:cs="Arial"/>
                <w:sz w:val="22"/>
                <w:szCs w:val="22"/>
                <w:lang w:val="en-GB"/>
              </w:rPr>
              <w:t xml:space="preserve"> and its annexes</w:t>
            </w:r>
            <w:r w:rsidRPr="002E46FE">
              <w:rPr>
                <w:rFonts w:ascii="Calibri" w:hAnsi="Calibri" w:cs="Arial"/>
                <w:sz w:val="22"/>
                <w:szCs w:val="22"/>
                <w:lang w:val="en-GB"/>
              </w:rPr>
              <w:t>?</w:t>
            </w:r>
          </w:p>
        </w:tc>
        <w:tc>
          <w:tcPr>
            <w:tcW w:w="1509" w:type="dxa"/>
            <w:gridSpan w:val="3"/>
            <w:shd w:val="clear" w:color="auto" w:fill="auto"/>
            <w:vAlign w:val="center"/>
          </w:tcPr>
          <w:p w14:paraId="44267154"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1D6709F" w14:textId="77777777" w:rsidR="002A273B" w:rsidRPr="002E46FE" w:rsidRDefault="002A273B" w:rsidP="00ED149E">
            <w:pPr>
              <w:spacing w:before="120"/>
              <w:rPr>
                <w:rFonts w:ascii="Calibri" w:hAnsi="Calibri" w:cs="Arial"/>
                <w:i/>
                <w:sz w:val="22"/>
                <w:szCs w:val="22"/>
                <w:lang w:val="en-GB"/>
              </w:rPr>
            </w:pPr>
          </w:p>
        </w:tc>
      </w:tr>
      <w:tr w:rsidR="002A273B" w:rsidRPr="002A2E87" w14:paraId="181E9BE1" w14:textId="77777777" w:rsidTr="009F4F4F">
        <w:tc>
          <w:tcPr>
            <w:tcW w:w="568" w:type="dxa"/>
            <w:shd w:val="clear" w:color="auto" w:fill="auto"/>
            <w:vAlign w:val="center"/>
          </w:tcPr>
          <w:p w14:paraId="44EBD6E9" w14:textId="7710012B"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3</w:t>
            </w:r>
          </w:p>
        </w:tc>
        <w:tc>
          <w:tcPr>
            <w:tcW w:w="4302" w:type="dxa"/>
            <w:gridSpan w:val="2"/>
            <w:shd w:val="clear" w:color="auto" w:fill="auto"/>
          </w:tcPr>
          <w:p w14:paraId="26A083E9" w14:textId="5B87920E" w:rsidR="002A273B" w:rsidRPr="005730D0" w:rsidRDefault="000F71B5" w:rsidP="00ED149E">
            <w:pPr>
              <w:spacing w:before="20" w:after="20"/>
              <w:ind w:left="60"/>
              <w:rPr>
                <w:rFonts w:ascii="Calibri" w:hAnsi="Calibri" w:cs="Arial"/>
                <w:sz w:val="22"/>
                <w:szCs w:val="22"/>
                <w:lang w:val="en-GB"/>
              </w:rPr>
            </w:pPr>
            <w:r>
              <w:rPr>
                <w:rFonts w:ascii="Calibri" w:hAnsi="Calibri" w:cs="Arial"/>
                <w:sz w:val="22"/>
                <w:szCs w:val="22"/>
                <w:lang w:val="en-GB"/>
              </w:rPr>
              <w:t>Doe</w:t>
            </w:r>
            <w:r w:rsidR="002108E5">
              <w:rPr>
                <w:rFonts w:ascii="Calibri" w:hAnsi="Calibri" w:cs="Arial"/>
                <w:sz w:val="22"/>
                <w:szCs w:val="22"/>
                <w:lang w:val="en-GB"/>
              </w:rPr>
              <w:t>s</w:t>
            </w:r>
            <w:r w:rsidRPr="000F71B5">
              <w:rPr>
                <w:rFonts w:ascii="Calibri" w:hAnsi="Calibri" w:cs="Arial"/>
                <w:sz w:val="22"/>
                <w:szCs w:val="22"/>
                <w:lang w:val="en-GB"/>
              </w:rPr>
              <w:t xml:space="preserve"> </w:t>
            </w:r>
            <w:r w:rsidR="002A273B" w:rsidRPr="000F71B5">
              <w:rPr>
                <w:rFonts w:ascii="Calibri" w:hAnsi="Calibri" w:cs="Arial"/>
                <w:sz w:val="22"/>
                <w:szCs w:val="22"/>
                <w:lang w:val="en-GB"/>
              </w:rPr>
              <w:t>a visual inspection confirm a p</w:t>
            </w:r>
            <w:r w:rsidR="002A273B" w:rsidRPr="00EB2E80">
              <w:rPr>
                <w:rFonts w:ascii="Calibri" w:hAnsi="Calibri" w:cs="Arial"/>
                <w:sz w:val="22"/>
                <w:szCs w:val="22"/>
                <w:lang w:val="en-GB"/>
              </w:rPr>
              <w:t>urchase of fixed assets and/or a repair/modernisation of fixed assets?</w:t>
            </w:r>
            <w:r w:rsidR="002A273B" w:rsidRPr="005730D0">
              <w:rPr>
                <w:rFonts w:ascii="Calibri" w:hAnsi="Calibri" w:cs="Arial"/>
                <w:sz w:val="22"/>
                <w:szCs w:val="22"/>
                <w:vertAlign w:val="superscript"/>
                <w:lang w:val="en-GB"/>
              </w:rPr>
              <w:footnoteReference w:id="5"/>
            </w:r>
          </w:p>
        </w:tc>
        <w:tc>
          <w:tcPr>
            <w:tcW w:w="1509" w:type="dxa"/>
            <w:gridSpan w:val="3"/>
            <w:shd w:val="clear" w:color="auto" w:fill="auto"/>
            <w:vAlign w:val="center"/>
          </w:tcPr>
          <w:p w14:paraId="76F13E42"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FEE6828" w14:textId="77777777" w:rsidR="002A273B" w:rsidRPr="005730D0" w:rsidRDefault="002A273B" w:rsidP="00ED149E">
            <w:pPr>
              <w:spacing w:before="120"/>
              <w:rPr>
                <w:rFonts w:ascii="Calibri" w:hAnsi="Calibri" w:cs="Arial"/>
                <w:i/>
                <w:sz w:val="22"/>
                <w:szCs w:val="22"/>
                <w:lang w:val="en-GB"/>
              </w:rPr>
            </w:pPr>
          </w:p>
        </w:tc>
      </w:tr>
      <w:tr w:rsidR="002A273B" w:rsidRPr="002A2E87" w14:paraId="57168291" w14:textId="77777777" w:rsidTr="009F4F4F">
        <w:tc>
          <w:tcPr>
            <w:tcW w:w="568" w:type="dxa"/>
            <w:shd w:val="clear" w:color="auto" w:fill="auto"/>
            <w:vAlign w:val="center"/>
          </w:tcPr>
          <w:p w14:paraId="694EB5F1" w14:textId="0CF35D2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4</w:t>
            </w:r>
          </w:p>
        </w:tc>
        <w:tc>
          <w:tcPr>
            <w:tcW w:w="4302" w:type="dxa"/>
            <w:gridSpan w:val="2"/>
            <w:shd w:val="clear" w:color="auto" w:fill="auto"/>
          </w:tcPr>
          <w:p w14:paraId="0BA6C907" w14:textId="29562244" w:rsidR="00F06810" w:rsidRPr="00F06810" w:rsidRDefault="00F06810" w:rsidP="00ED149E">
            <w:pPr>
              <w:spacing w:before="20" w:after="20"/>
              <w:ind w:left="60"/>
              <w:rPr>
                <w:rFonts w:ascii="Calibri" w:hAnsi="Calibri" w:cs="Arial"/>
                <w:sz w:val="22"/>
                <w:szCs w:val="22"/>
                <w:lang w:val="en-GB"/>
              </w:rPr>
            </w:pPr>
            <w:r>
              <w:rPr>
                <w:rFonts w:ascii="Calibri" w:hAnsi="Calibri" w:cs="Arial"/>
                <w:sz w:val="22"/>
                <w:szCs w:val="22"/>
                <w:lang w:val="en-GB"/>
              </w:rPr>
              <w:t xml:space="preserve"> </w:t>
            </w:r>
            <w:r w:rsidRPr="00F06810">
              <w:rPr>
                <w:rFonts w:ascii="Calibri" w:hAnsi="Calibri" w:cs="Arial"/>
                <w:sz w:val="22"/>
                <w:szCs w:val="22"/>
                <w:lang w:val="en-GB"/>
              </w:rPr>
              <w:t>In case whe</w:t>
            </w:r>
            <w:r w:rsidR="009F702B">
              <w:rPr>
                <w:rFonts w:ascii="Calibri" w:hAnsi="Calibri" w:cs="Arial"/>
                <w:sz w:val="22"/>
                <w:szCs w:val="22"/>
                <w:lang w:val="en-GB"/>
              </w:rPr>
              <w:t>n</w:t>
            </w:r>
            <w:r w:rsidRPr="00F06810">
              <w:rPr>
                <w:rFonts w:ascii="Calibri" w:hAnsi="Calibri" w:cs="Arial"/>
                <w:sz w:val="22"/>
                <w:szCs w:val="22"/>
                <w:lang w:val="en-GB"/>
              </w:rPr>
              <w:t xml:space="preserve"> the equipment is not used exclusively within the project, was the eligibility level of the project's expenditure properly calculated according to a reasonable, transparent, </w:t>
            </w:r>
            <w:proofErr w:type="gramStart"/>
            <w:r w:rsidRPr="00F06810">
              <w:rPr>
                <w:rFonts w:ascii="Calibri" w:hAnsi="Calibri" w:cs="Arial"/>
                <w:sz w:val="22"/>
                <w:szCs w:val="22"/>
                <w:lang w:val="en-GB"/>
              </w:rPr>
              <w:t>verifiable</w:t>
            </w:r>
            <w:proofErr w:type="gramEnd"/>
            <w:r w:rsidRPr="00F06810">
              <w:rPr>
                <w:rFonts w:ascii="Calibri" w:hAnsi="Calibri" w:cs="Arial"/>
                <w:sz w:val="22"/>
                <w:szCs w:val="22"/>
                <w:lang w:val="en-GB"/>
              </w:rPr>
              <w:t xml:space="preserve"> and objective methodology for allocating costs to the project?</w:t>
            </w:r>
          </w:p>
        </w:tc>
        <w:tc>
          <w:tcPr>
            <w:tcW w:w="1509" w:type="dxa"/>
            <w:gridSpan w:val="3"/>
            <w:shd w:val="clear" w:color="auto" w:fill="auto"/>
            <w:vAlign w:val="center"/>
          </w:tcPr>
          <w:p w14:paraId="187AC94B" w14:textId="77777777" w:rsidR="002A273B" w:rsidRPr="00F0681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988FB1E" w14:textId="77777777" w:rsidR="002A273B" w:rsidRPr="00F06810" w:rsidRDefault="002A273B" w:rsidP="00ED149E">
            <w:pPr>
              <w:spacing w:before="120"/>
              <w:rPr>
                <w:rFonts w:ascii="Calibri" w:hAnsi="Calibri" w:cs="Arial"/>
                <w:i/>
                <w:sz w:val="22"/>
                <w:szCs w:val="22"/>
                <w:lang w:val="en-GB"/>
              </w:rPr>
            </w:pPr>
          </w:p>
        </w:tc>
      </w:tr>
      <w:tr w:rsidR="002A273B" w:rsidRPr="005730D0" w14:paraId="16C41ED1" w14:textId="77777777" w:rsidTr="009F4F4F">
        <w:tc>
          <w:tcPr>
            <w:tcW w:w="9214" w:type="dxa"/>
            <w:gridSpan w:val="7"/>
            <w:shd w:val="clear" w:color="auto" w:fill="auto"/>
            <w:vAlign w:val="center"/>
          </w:tcPr>
          <w:p w14:paraId="159BD842"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Business travels</w:t>
            </w:r>
          </w:p>
        </w:tc>
      </w:tr>
      <w:tr w:rsidR="002A273B" w:rsidRPr="002A2E87" w14:paraId="377FDAFF" w14:textId="77777777" w:rsidTr="008B7C61">
        <w:tc>
          <w:tcPr>
            <w:tcW w:w="568" w:type="dxa"/>
            <w:shd w:val="clear" w:color="auto" w:fill="auto"/>
            <w:vAlign w:val="center"/>
          </w:tcPr>
          <w:p w14:paraId="7CDEEC4C" w14:textId="0B63DD7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5</w:t>
            </w:r>
          </w:p>
        </w:tc>
        <w:tc>
          <w:tcPr>
            <w:tcW w:w="4302" w:type="dxa"/>
            <w:gridSpan w:val="2"/>
            <w:shd w:val="clear" w:color="auto" w:fill="auto"/>
          </w:tcPr>
          <w:p w14:paraId="0F1C1E8B"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travel justified and in accordance with project activities?</w:t>
            </w:r>
          </w:p>
        </w:tc>
        <w:tc>
          <w:tcPr>
            <w:tcW w:w="1509" w:type="dxa"/>
            <w:gridSpan w:val="3"/>
            <w:shd w:val="clear" w:color="auto" w:fill="auto"/>
            <w:vAlign w:val="center"/>
          </w:tcPr>
          <w:p w14:paraId="44CC6295"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FEECEC9" w14:textId="77777777" w:rsidR="002A273B" w:rsidRPr="005730D0" w:rsidRDefault="002A273B" w:rsidP="00ED149E">
            <w:pPr>
              <w:spacing w:before="120"/>
              <w:rPr>
                <w:rFonts w:ascii="Calibri" w:hAnsi="Calibri" w:cs="Arial"/>
                <w:i/>
                <w:sz w:val="22"/>
                <w:szCs w:val="22"/>
                <w:lang w:val="en-GB"/>
              </w:rPr>
            </w:pPr>
          </w:p>
        </w:tc>
      </w:tr>
      <w:tr w:rsidR="002A273B" w:rsidRPr="002A2E87" w14:paraId="677734E3" w14:textId="77777777" w:rsidTr="008B7C61">
        <w:tc>
          <w:tcPr>
            <w:tcW w:w="568" w:type="dxa"/>
            <w:shd w:val="clear" w:color="auto" w:fill="auto"/>
            <w:vAlign w:val="center"/>
          </w:tcPr>
          <w:p w14:paraId="3F014AB8" w14:textId="2BE46F24"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6</w:t>
            </w:r>
          </w:p>
        </w:tc>
        <w:tc>
          <w:tcPr>
            <w:tcW w:w="4302" w:type="dxa"/>
            <w:gridSpan w:val="2"/>
            <w:shd w:val="clear" w:color="auto" w:fill="auto"/>
          </w:tcPr>
          <w:p w14:paraId="2F9C45C5" w14:textId="77777777" w:rsidR="002A273B" w:rsidRPr="005730D0" w:rsidRDefault="002A273B" w:rsidP="00AC358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travel documented, </w:t>
            </w:r>
            <w:proofErr w:type="gramStart"/>
            <w:r w:rsidRPr="005730D0">
              <w:rPr>
                <w:rFonts w:ascii="Calibri" w:hAnsi="Calibri" w:cs="Arial"/>
                <w:sz w:val="22"/>
                <w:szCs w:val="22"/>
                <w:lang w:val="en-GB"/>
              </w:rPr>
              <w:t>e.g.</w:t>
            </w:r>
            <w:proofErr w:type="gramEnd"/>
            <w:r w:rsidRPr="005730D0">
              <w:rPr>
                <w:rFonts w:ascii="Calibri" w:hAnsi="Calibri" w:cs="Arial"/>
                <w:sz w:val="22"/>
                <w:szCs w:val="22"/>
                <w:lang w:val="en-GB"/>
              </w:rPr>
              <w:t xml:space="preserve"> with a business travel order and is it confirmed by other documents, e.g. a hotel invoice?</w:t>
            </w:r>
          </w:p>
        </w:tc>
        <w:tc>
          <w:tcPr>
            <w:tcW w:w="1509" w:type="dxa"/>
            <w:gridSpan w:val="3"/>
            <w:shd w:val="clear" w:color="auto" w:fill="auto"/>
            <w:vAlign w:val="center"/>
          </w:tcPr>
          <w:p w14:paraId="192D50A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A7B4E49" w14:textId="77777777" w:rsidR="002A273B" w:rsidRPr="005730D0" w:rsidRDefault="002A273B" w:rsidP="00ED149E">
            <w:pPr>
              <w:spacing w:before="120"/>
              <w:rPr>
                <w:rFonts w:ascii="Calibri" w:hAnsi="Calibri" w:cs="Arial"/>
                <w:i/>
                <w:sz w:val="22"/>
                <w:szCs w:val="22"/>
                <w:lang w:val="en-GB"/>
              </w:rPr>
            </w:pPr>
          </w:p>
        </w:tc>
      </w:tr>
      <w:tr w:rsidR="002A273B" w:rsidRPr="002A2E87" w14:paraId="7D451704" w14:textId="77777777" w:rsidTr="009F4F4F">
        <w:tc>
          <w:tcPr>
            <w:tcW w:w="9214" w:type="dxa"/>
            <w:gridSpan w:val="7"/>
            <w:shd w:val="clear" w:color="auto" w:fill="auto"/>
            <w:vAlign w:val="center"/>
          </w:tcPr>
          <w:p w14:paraId="6334D7BB" w14:textId="77777777" w:rsidR="002A273B" w:rsidRPr="005730D0" w:rsidDel="005640BA" w:rsidRDefault="002A273B" w:rsidP="00ED149E">
            <w:pPr>
              <w:spacing w:before="120"/>
              <w:jc w:val="center"/>
              <w:rPr>
                <w:rFonts w:ascii="Calibri" w:hAnsi="Calibri" w:cs="Arial"/>
                <w:bCs/>
                <w:sz w:val="22"/>
                <w:szCs w:val="22"/>
                <w:lang w:val="en-GB"/>
              </w:rPr>
            </w:pPr>
            <w:proofErr w:type="gramStart"/>
            <w:r w:rsidRPr="005730D0">
              <w:rPr>
                <w:rFonts w:ascii="Calibri" w:hAnsi="Calibri" w:cs="Arial"/>
                <w:i/>
                <w:sz w:val="22"/>
                <w:szCs w:val="22"/>
                <w:lang w:val="en-GB"/>
              </w:rPr>
              <w:t>Employment  of</w:t>
            </w:r>
            <w:proofErr w:type="gramEnd"/>
            <w:r w:rsidRPr="005730D0">
              <w:rPr>
                <w:rFonts w:ascii="Calibri" w:hAnsi="Calibri" w:cs="Arial"/>
                <w:i/>
                <w:sz w:val="22"/>
                <w:szCs w:val="22"/>
                <w:lang w:val="en-GB"/>
              </w:rPr>
              <w:t xml:space="preserve"> external experts (including trainers)</w:t>
            </w:r>
          </w:p>
        </w:tc>
      </w:tr>
      <w:tr w:rsidR="002A273B" w:rsidRPr="002A2E87" w14:paraId="58E01DFB" w14:textId="77777777" w:rsidTr="009331F9">
        <w:tc>
          <w:tcPr>
            <w:tcW w:w="568" w:type="dxa"/>
            <w:shd w:val="clear" w:color="auto" w:fill="auto"/>
            <w:vAlign w:val="center"/>
          </w:tcPr>
          <w:p w14:paraId="5E90FED8" w14:textId="12CE7BFF"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7</w:t>
            </w:r>
          </w:p>
        </w:tc>
        <w:tc>
          <w:tcPr>
            <w:tcW w:w="4302" w:type="dxa"/>
            <w:gridSpan w:val="2"/>
            <w:shd w:val="clear" w:color="auto" w:fill="auto"/>
          </w:tcPr>
          <w:p w14:paraId="7B8D913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Does the contract signed with the expert clearly specify his/her duties, duration of service and the amount of remuneration?</w:t>
            </w:r>
          </w:p>
        </w:tc>
        <w:tc>
          <w:tcPr>
            <w:tcW w:w="1509" w:type="dxa"/>
            <w:gridSpan w:val="3"/>
            <w:shd w:val="clear" w:color="auto" w:fill="auto"/>
            <w:vAlign w:val="center"/>
          </w:tcPr>
          <w:p w14:paraId="0107CDC9"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36E4880" w14:textId="77777777" w:rsidR="002A273B" w:rsidRPr="005730D0" w:rsidRDefault="002A273B" w:rsidP="00ED149E">
            <w:pPr>
              <w:spacing w:before="120"/>
              <w:rPr>
                <w:rFonts w:ascii="Calibri" w:hAnsi="Calibri" w:cs="Arial"/>
                <w:i/>
                <w:sz w:val="22"/>
                <w:szCs w:val="22"/>
                <w:lang w:val="en-GB"/>
              </w:rPr>
            </w:pPr>
          </w:p>
        </w:tc>
      </w:tr>
      <w:tr w:rsidR="002A273B" w:rsidRPr="002A2E87" w14:paraId="2BC3DCB7" w14:textId="77777777" w:rsidTr="009331F9">
        <w:tc>
          <w:tcPr>
            <w:tcW w:w="568" w:type="dxa"/>
            <w:shd w:val="clear" w:color="auto" w:fill="auto"/>
            <w:vAlign w:val="center"/>
          </w:tcPr>
          <w:p w14:paraId="28EB1677" w14:textId="1182499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28</w:t>
            </w:r>
          </w:p>
        </w:tc>
        <w:tc>
          <w:tcPr>
            <w:tcW w:w="4302" w:type="dxa"/>
            <w:gridSpan w:val="2"/>
            <w:shd w:val="clear" w:color="auto" w:fill="auto"/>
          </w:tcPr>
          <w:p w14:paraId="5DC9A128" w14:textId="686D5B19"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employment of an expert planned in the project?</w:t>
            </w:r>
          </w:p>
        </w:tc>
        <w:tc>
          <w:tcPr>
            <w:tcW w:w="1509" w:type="dxa"/>
            <w:gridSpan w:val="3"/>
            <w:shd w:val="clear" w:color="auto" w:fill="auto"/>
            <w:vAlign w:val="center"/>
          </w:tcPr>
          <w:p w14:paraId="1B3851C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AA5F564" w14:textId="77777777" w:rsidR="002A273B" w:rsidRPr="005730D0" w:rsidRDefault="002A273B" w:rsidP="00ED149E">
            <w:pPr>
              <w:spacing w:before="120"/>
              <w:rPr>
                <w:rFonts w:ascii="Calibri" w:hAnsi="Calibri" w:cs="Arial"/>
                <w:i/>
                <w:sz w:val="22"/>
                <w:szCs w:val="22"/>
                <w:lang w:val="en-GB"/>
              </w:rPr>
            </w:pPr>
          </w:p>
        </w:tc>
      </w:tr>
      <w:tr w:rsidR="002A273B" w:rsidRPr="002A2E87" w14:paraId="4B7712E4" w14:textId="77777777" w:rsidTr="009331F9">
        <w:tc>
          <w:tcPr>
            <w:tcW w:w="568" w:type="dxa"/>
            <w:shd w:val="clear" w:color="auto" w:fill="auto"/>
            <w:vAlign w:val="center"/>
          </w:tcPr>
          <w:p w14:paraId="13F714BA" w14:textId="3EDA9839"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29</w:t>
            </w:r>
          </w:p>
        </w:tc>
        <w:tc>
          <w:tcPr>
            <w:tcW w:w="4302" w:type="dxa"/>
            <w:gridSpan w:val="2"/>
            <w:shd w:val="clear" w:color="auto" w:fill="auto"/>
          </w:tcPr>
          <w:p w14:paraId="08E2D88C" w14:textId="464CCA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there evidence that the expert carried out his/her task?</w:t>
            </w:r>
          </w:p>
        </w:tc>
        <w:tc>
          <w:tcPr>
            <w:tcW w:w="1509" w:type="dxa"/>
            <w:gridSpan w:val="3"/>
            <w:shd w:val="clear" w:color="auto" w:fill="auto"/>
            <w:vAlign w:val="center"/>
          </w:tcPr>
          <w:p w14:paraId="019A367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427871D" w14:textId="77777777" w:rsidR="002A273B" w:rsidRPr="005730D0" w:rsidRDefault="002A273B" w:rsidP="00ED149E">
            <w:pPr>
              <w:spacing w:before="120"/>
              <w:rPr>
                <w:rFonts w:ascii="Calibri" w:hAnsi="Calibri" w:cs="Arial"/>
                <w:i/>
                <w:sz w:val="22"/>
                <w:szCs w:val="22"/>
                <w:lang w:val="en-GB"/>
              </w:rPr>
            </w:pPr>
          </w:p>
        </w:tc>
      </w:tr>
      <w:tr w:rsidR="002A273B" w:rsidRPr="002A2E87" w14:paraId="43AB622C" w14:textId="77777777" w:rsidTr="009331F9">
        <w:tc>
          <w:tcPr>
            <w:tcW w:w="568" w:type="dxa"/>
            <w:shd w:val="clear" w:color="auto" w:fill="auto"/>
            <w:vAlign w:val="center"/>
          </w:tcPr>
          <w:p w14:paraId="321C9261" w14:textId="3F4B5E8E"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0</w:t>
            </w:r>
          </w:p>
        </w:tc>
        <w:tc>
          <w:tcPr>
            <w:tcW w:w="4302" w:type="dxa"/>
            <w:gridSpan w:val="2"/>
            <w:shd w:val="clear" w:color="auto" w:fill="auto"/>
            <w:vAlign w:val="center"/>
          </w:tcPr>
          <w:p w14:paraId="0D28516F"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Did the expert carry out his/her task in accordance with the project?</w:t>
            </w:r>
          </w:p>
        </w:tc>
        <w:tc>
          <w:tcPr>
            <w:tcW w:w="1509" w:type="dxa"/>
            <w:gridSpan w:val="3"/>
            <w:shd w:val="clear" w:color="auto" w:fill="auto"/>
            <w:vAlign w:val="center"/>
          </w:tcPr>
          <w:p w14:paraId="5EC8B9A8"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58753EC" w14:textId="77777777" w:rsidR="002A273B" w:rsidRPr="005730D0" w:rsidRDefault="002A273B" w:rsidP="00ED149E">
            <w:pPr>
              <w:spacing w:before="120"/>
              <w:rPr>
                <w:rFonts w:ascii="Calibri" w:hAnsi="Calibri" w:cs="Arial"/>
                <w:i/>
                <w:sz w:val="22"/>
                <w:szCs w:val="22"/>
                <w:lang w:val="en-GB"/>
              </w:rPr>
            </w:pPr>
          </w:p>
        </w:tc>
      </w:tr>
      <w:tr w:rsidR="002A273B" w:rsidRPr="005730D0" w14:paraId="1815300C" w14:textId="77777777" w:rsidTr="009F4F4F">
        <w:tc>
          <w:tcPr>
            <w:tcW w:w="9214" w:type="dxa"/>
            <w:gridSpan w:val="7"/>
            <w:shd w:val="clear" w:color="auto" w:fill="auto"/>
            <w:vAlign w:val="center"/>
          </w:tcPr>
          <w:p w14:paraId="20E1F8DE" w14:textId="77777777" w:rsidR="002A273B" w:rsidRPr="005730D0" w:rsidDel="005640BA" w:rsidRDefault="002A273B" w:rsidP="00471EB1">
            <w:pPr>
              <w:spacing w:before="120"/>
              <w:jc w:val="center"/>
              <w:rPr>
                <w:rFonts w:ascii="Calibri" w:hAnsi="Calibri" w:cs="Arial"/>
                <w:bCs/>
                <w:sz w:val="22"/>
                <w:szCs w:val="22"/>
                <w:lang w:val="en-GB"/>
              </w:rPr>
            </w:pPr>
            <w:r w:rsidRPr="005730D0">
              <w:rPr>
                <w:rFonts w:ascii="Calibri" w:hAnsi="Calibri" w:cs="Arial"/>
                <w:i/>
                <w:sz w:val="22"/>
                <w:szCs w:val="22"/>
                <w:lang w:val="en-GB"/>
              </w:rPr>
              <w:t>Employment of employees</w:t>
            </w:r>
          </w:p>
        </w:tc>
      </w:tr>
      <w:tr w:rsidR="002A273B" w:rsidRPr="002A2E87" w14:paraId="1EE80289" w14:textId="77777777" w:rsidTr="009331F9">
        <w:tc>
          <w:tcPr>
            <w:tcW w:w="568" w:type="dxa"/>
            <w:shd w:val="clear" w:color="auto" w:fill="auto"/>
            <w:vAlign w:val="center"/>
          </w:tcPr>
          <w:p w14:paraId="7FE0F633" w14:textId="7D838EB8"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1</w:t>
            </w:r>
          </w:p>
        </w:tc>
        <w:tc>
          <w:tcPr>
            <w:tcW w:w="4302" w:type="dxa"/>
            <w:gridSpan w:val="2"/>
            <w:shd w:val="clear" w:color="auto" w:fill="auto"/>
          </w:tcPr>
          <w:p w14:paraId="74520B6B"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employment of an employee planned in the project?</w:t>
            </w:r>
          </w:p>
        </w:tc>
        <w:tc>
          <w:tcPr>
            <w:tcW w:w="1509" w:type="dxa"/>
            <w:gridSpan w:val="3"/>
            <w:shd w:val="clear" w:color="auto" w:fill="auto"/>
            <w:vAlign w:val="center"/>
          </w:tcPr>
          <w:p w14:paraId="0A8D02AF"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EAC9BF6" w14:textId="77777777" w:rsidR="002A273B" w:rsidRPr="005730D0" w:rsidRDefault="002A273B" w:rsidP="00ED149E">
            <w:pPr>
              <w:spacing w:before="120"/>
              <w:rPr>
                <w:rFonts w:ascii="Calibri" w:hAnsi="Calibri" w:cs="Arial"/>
                <w:i/>
                <w:sz w:val="22"/>
                <w:szCs w:val="22"/>
                <w:lang w:val="en-GB"/>
              </w:rPr>
            </w:pPr>
          </w:p>
        </w:tc>
      </w:tr>
      <w:tr w:rsidR="002A273B" w:rsidRPr="002A2E87" w14:paraId="0A5D55BF" w14:textId="77777777" w:rsidTr="009331F9">
        <w:tc>
          <w:tcPr>
            <w:tcW w:w="568" w:type="dxa"/>
            <w:shd w:val="clear" w:color="auto" w:fill="auto"/>
            <w:vAlign w:val="center"/>
          </w:tcPr>
          <w:p w14:paraId="45B61743" w14:textId="1A90DC3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2</w:t>
            </w:r>
          </w:p>
        </w:tc>
        <w:tc>
          <w:tcPr>
            <w:tcW w:w="4302" w:type="dxa"/>
            <w:gridSpan w:val="2"/>
            <w:shd w:val="clear" w:color="auto" w:fill="auto"/>
          </w:tcPr>
          <w:p w14:paraId="2DA268B4" w14:textId="4CB3B176" w:rsidR="002A273B" w:rsidRPr="008A4114" w:rsidRDefault="004E0526" w:rsidP="008A4114">
            <w:pPr>
              <w:pStyle w:val="Default"/>
              <w:rPr>
                <w:rFonts w:ascii="Calibri" w:hAnsi="Calibri" w:cs="Arial"/>
                <w:color w:val="auto"/>
                <w:sz w:val="22"/>
                <w:szCs w:val="22"/>
                <w:lang w:val="en-GB"/>
              </w:rPr>
            </w:pPr>
            <w:r w:rsidRPr="004E0526">
              <w:rPr>
                <w:rFonts w:ascii="Calibri" w:hAnsi="Calibri" w:cs="Arial"/>
                <w:color w:val="auto"/>
                <w:sz w:val="22"/>
                <w:szCs w:val="22"/>
                <w:lang w:val="en-GB"/>
              </w:rPr>
              <w:t xml:space="preserve">Does each employee have the activities regarding project within responsibilities specified in a job description? </w:t>
            </w:r>
          </w:p>
        </w:tc>
        <w:tc>
          <w:tcPr>
            <w:tcW w:w="1509" w:type="dxa"/>
            <w:gridSpan w:val="3"/>
            <w:shd w:val="clear" w:color="auto" w:fill="auto"/>
            <w:vAlign w:val="center"/>
          </w:tcPr>
          <w:p w14:paraId="4A9779F6" w14:textId="77777777" w:rsidR="002A273B" w:rsidRPr="004E0526"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02EB187" w14:textId="77777777" w:rsidR="002A273B" w:rsidRPr="004E0526" w:rsidRDefault="002A273B" w:rsidP="00ED149E">
            <w:pPr>
              <w:spacing w:before="120"/>
              <w:rPr>
                <w:rFonts w:ascii="Calibri" w:hAnsi="Calibri" w:cs="Arial"/>
                <w:i/>
                <w:sz w:val="22"/>
                <w:szCs w:val="22"/>
                <w:lang w:val="en-GB"/>
              </w:rPr>
            </w:pPr>
          </w:p>
        </w:tc>
      </w:tr>
      <w:tr w:rsidR="002A273B" w:rsidRPr="002A2E87" w14:paraId="1DC19E4C" w14:textId="77777777" w:rsidTr="009331F9">
        <w:tc>
          <w:tcPr>
            <w:tcW w:w="568" w:type="dxa"/>
            <w:shd w:val="clear" w:color="auto" w:fill="auto"/>
            <w:vAlign w:val="center"/>
          </w:tcPr>
          <w:p w14:paraId="39AF41BA" w14:textId="68B80B6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3</w:t>
            </w:r>
          </w:p>
        </w:tc>
        <w:tc>
          <w:tcPr>
            <w:tcW w:w="4302" w:type="dxa"/>
            <w:gridSpan w:val="2"/>
            <w:shd w:val="clear" w:color="auto" w:fill="auto"/>
          </w:tcPr>
          <w:p w14:paraId="2D73F42B" w14:textId="24ABD170" w:rsidR="002A273B" w:rsidRPr="008A4114" w:rsidRDefault="004E0526" w:rsidP="008A4114">
            <w:pPr>
              <w:pStyle w:val="Default"/>
              <w:rPr>
                <w:rFonts w:ascii="Calibri" w:hAnsi="Calibri" w:cs="Arial"/>
                <w:color w:val="auto"/>
                <w:sz w:val="22"/>
                <w:szCs w:val="22"/>
                <w:lang w:val="en-GB"/>
              </w:rPr>
            </w:pPr>
            <w:r w:rsidRPr="004E0526">
              <w:rPr>
                <w:rFonts w:ascii="Calibri" w:hAnsi="Calibri" w:cs="Arial"/>
                <w:color w:val="auto"/>
                <w:sz w:val="22"/>
                <w:szCs w:val="22"/>
                <w:lang w:val="en-GB"/>
              </w:rPr>
              <w:t xml:space="preserve">If the employee also performs activities other than activities regarding project, is there the method of calculating the cost of employee’s salary </w:t>
            </w:r>
            <w:proofErr w:type="gramStart"/>
            <w:r w:rsidRPr="004E0526">
              <w:rPr>
                <w:rFonts w:ascii="Calibri" w:hAnsi="Calibri" w:cs="Arial"/>
                <w:color w:val="auto"/>
                <w:sz w:val="22"/>
                <w:szCs w:val="22"/>
                <w:lang w:val="en-GB"/>
              </w:rPr>
              <w:t>available</w:t>
            </w:r>
            <w:proofErr w:type="gramEnd"/>
            <w:r w:rsidR="000F71B5">
              <w:rPr>
                <w:rFonts w:ascii="Calibri" w:hAnsi="Calibri" w:cs="Arial"/>
                <w:color w:val="auto"/>
                <w:sz w:val="22"/>
                <w:szCs w:val="22"/>
                <w:lang w:val="en-GB"/>
              </w:rPr>
              <w:t xml:space="preserve"> and correct</w:t>
            </w:r>
            <w:r w:rsidRPr="004E0526">
              <w:rPr>
                <w:rFonts w:ascii="Calibri" w:hAnsi="Calibri" w:cs="Arial"/>
                <w:color w:val="auto"/>
                <w:sz w:val="22"/>
                <w:szCs w:val="22"/>
                <w:lang w:val="en-GB"/>
              </w:rPr>
              <w:t xml:space="preserve">? </w:t>
            </w:r>
          </w:p>
        </w:tc>
        <w:tc>
          <w:tcPr>
            <w:tcW w:w="1509" w:type="dxa"/>
            <w:gridSpan w:val="3"/>
            <w:shd w:val="clear" w:color="auto" w:fill="auto"/>
            <w:vAlign w:val="center"/>
          </w:tcPr>
          <w:p w14:paraId="546ADC6D" w14:textId="77777777" w:rsidR="002A273B" w:rsidRPr="004E0526"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2973464" w14:textId="77777777" w:rsidR="002A273B" w:rsidRPr="004E0526" w:rsidRDefault="002A273B" w:rsidP="00ED149E">
            <w:pPr>
              <w:spacing w:before="120"/>
              <w:rPr>
                <w:rFonts w:ascii="Calibri" w:hAnsi="Calibri" w:cs="Arial"/>
                <w:i/>
                <w:sz w:val="22"/>
                <w:szCs w:val="22"/>
                <w:lang w:val="en-GB"/>
              </w:rPr>
            </w:pPr>
          </w:p>
        </w:tc>
      </w:tr>
      <w:tr w:rsidR="002A273B" w:rsidRPr="002A2E87" w14:paraId="6E0DA9B1" w14:textId="77777777" w:rsidTr="009331F9">
        <w:tc>
          <w:tcPr>
            <w:tcW w:w="568" w:type="dxa"/>
            <w:shd w:val="clear" w:color="auto" w:fill="auto"/>
            <w:vAlign w:val="center"/>
          </w:tcPr>
          <w:p w14:paraId="27E28567" w14:textId="606BE8A2"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4</w:t>
            </w:r>
          </w:p>
        </w:tc>
        <w:tc>
          <w:tcPr>
            <w:tcW w:w="4302" w:type="dxa"/>
            <w:gridSpan w:val="2"/>
            <w:shd w:val="clear" w:color="auto" w:fill="auto"/>
          </w:tcPr>
          <w:p w14:paraId="3824984F" w14:textId="2C33365C" w:rsidR="002A273B" w:rsidRPr="00072811" w:rsidRDefault="000F71B5" w:rsidP="00072811">
            <w:pPr>
              <w:spacing w:before="20" w:after="20"/>
              <w:ind w:left="60"/>
              <w:rPr>
                <w:rFonts w:ascii="Calibri" w:hAnsi="Calibri" w:cs="Arial"/>
                <w:sz w:val="22"/>
                <w:szCs w:val="22"/>
                <w:lang w:val="en-GB"/>
              </w:rPr>
            </w:pPr>
            <w:r>
              <w:rPr>
                <w:rFonts w:ascii="Calibri" w:hAnsi="Calibri" w:cs="Arial"/>
                <w:sz w:val="22"/>
                <w:szCs w:val="22"/>
                <w:lang w:val="en-GB"/>
              </w:rPr>
              <w:t>Were</w:t>
            </w:r>
            <w:r w:rsidR="004E0526" w:rsidRPr="004E0526">
              <w:rPr>
                <w:rFonts w:ascii="Calibri" w:hAnsi="Calibri" w:cs="Arial"/>
                <w:sz w:val="22"/>
                <w:szCs w:val="22"/>
                <w:lang w:val="en-GB"/>
              </w:rPr>
              <w:t xml:space="preserve"> expenditure incurred limited to salary payments and any other costs directly linked to salary payments in accordance with the legislation referred to in the employment document and in accordance with national rules</w:t>
            </w:r>
            <w:r w:rsidR="00072811">
              <w:rPr>
                <w:rFonts w:ascii="Calibri" w:hAnsi="Calibri" w:cs="Arial"/>
                <w:sz w:val="22"/>
                <w:szCs w:val="22"/>
                <w:lang w:val="en-GB"/>
              </w:rPr>
              <w:t>?</w:t>
            </w:r>
          </w:p>
        </w:tc>
        <w:tc>
          <w:tcPr>
            <w:tcW w:w="1509" w:type="dxa"/>
            <w:gridSpan w:val="3"/>
            <w:shd w:val="clear" w:color="auto" w:fill="auto"/>
            <w:vAlign w:val="center"/>
          </w:tcPr>
          <w:p w14:paraId="6EF3EB02"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E8BA38A" w14:textId="77777777" w:rsidR="002A273B" w:rsidRPr="00072811" w:rsidRDefault="002A273B" w:rsidP="00ED149E">
            <w:pPr>
              <w:spacing w:before="120"/>
              <w:rPr>
                <w:rFonts w:ascii="Calibri" w:hAnsi="Calibri" w:cs="Arial"/>
                <w:i/>
                <w:sz w:val="22"/>
                <w:szCs w:val="22"/>
                <w:lang w:val="en-GB"/>
              </w:rPr>
            </w:pPr>
          </w:p>
        </w:tc>
      </w:tr>
      <w:tr w:rsidR="002A273B" w:rsidRPr="005730D0" w14:paraId="6746DA94" w14:textId="77777777" w:rsidTr="009F4F4F">
        <w:tc>
          <w:tcPr>
            <w:tcW w:w="9214" w:type="dxa"/>
            <w:gridSpan w:val="7"/>
            <w:shd w:val="clear" w:color="auto" w:fill="auto"/>
            <w:vAlign w:val="center"/>
          </w:tcPr>
          <w:p w14:paraId="1D33CCDC"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Administrative costs (overheads)</w:t>
            </w:r>
          </w:p>
        </w:tc>
      </w:tr>
      <w:tr w:rsidR="002A273B" w:rsidRPr="002A2E87" w14:paraId="47E85E7C" w14:textId="77777777" w:rsidTr="009331F9">
        <w:tc>
          <w:tcPr>
            <w:tcW w:w="568" w:type="dxa"/>
            <w:shd w:val="clear" w:color="auto" w:fill="auto"/>
            <w:vAlign w:val="center"/>
          </w:tcPr>
          <w:p w14:paraId="243C449F" w14:textId="7267D455" w:rsidR="002A273B" w:rsidRPr="005730D0" w:rsidRDefault="00502DC9" w:rsidP="00ED149E">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lastRenderedPageBreak/>
              <w:t>3</w:t>
            </w:r>
            <w:r w:rsidR="002108E5">
              <w:rPr>
                <w:rFonts w:ascii="Calibri" w:hAnsi="Calibri" w:cs="Arial"/>
                <w:i/>
                <w:sz w:val="22"/>
                <w:szCs w:val="22"/>
                <w:lang w:val="en-GB"/>
              </w:rPr>
              <w:t>5</w:t>
            </w:r>
          </w:p>
        </w:tc>
        <w:tc>
          <w:tcPr>
            <w:tcW w:w="4302" w:type="dxa"/>
            <w:gridSpan w:val="2"/>
            <w:shd w:val="clear" w:color="auto" w:fill="auto"/>
          </w:tcPr>
          <w:p w14:paraId="37214DF8" w14:textId="11F64135" w:rsidR="002A273B" w:rsidRPr="0007281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the administrative costs incurred in accordance with the </w:t>
            </w:r>
            <w:r w:rsidR="00072811">
              <w:rPr>
                <w:rFonts w:ascii="Calibri" w:hAnsi="Calibri" w:cs="Arial"/>
                <w:sz w:val="22"/>
                <w:szCs w:val="22"/>
                <w:lang w:val="en-GB"/>
              </w:rPr>
              <w:t>G</w:t>
            </w:r>
            <w:r w:rsidRPr="00072811">
              <w:rPr>
                <w:rFonts w:ascii="Calibri" w:hAnsi="Calibri" w:cs="Arial"/>
                <w:sz w:val="22"/>
                <w:szCs w:val="22"/>
                <w:lang w:val="en-GB"/>
              </w:rPr>
              <w:t xml:space="preserve">rant </w:t>
            </w:r>
            <w:r w:rsidR="00072811">
              <w:rPr>
                <w:rFonts w:ascii="Calibri" w:hAnsi="Calibri" w:cs="Arial"/>
                <w:sz w:val="22"/>
                <w:szCs w:val="22"/>
                <w:lang w:val="en-GB"/>
              </w:rPr>
              <w:t>C</w:t>
            </w:r>
            <w:r w:rsidRPr="00072811">
              <w:rPr>
                <w:rFonts w:ascii="Calibri" w:hAnsi="Calibri" w:cs="Arial"/>
                <w:sz w:val="22"/>
                <w:szCs w:val="22"/>
                <w:lang w:val="en-GB"/>
              </w:rPr>
              <w:t>ontract</w:t>
            </w:r>
            <w:r w:rsidR="009241D8">
              <w:rPr>
                <w:rFonts w:ascii="Calibri" w:hAnsi="Calibri" w:cs="Arial"/>
                <w:sz w:val="22"/>
                <w:szCs w:val="22"/>
                <w:lang w:val="en-GB"/>
              </w:rPr>
              <w:t>, supplementary contract</w:t>
            </w:r>
            <w:r w:rsidRPr="00072811">
              <w:rPr>
                <w:rFonts w:ascii="Calibri" w:hAnsi="Calibri" w:cs="Arial"/>
                <w:sz w:val="22"/>
                <w:szCs w:val="22"/>
                <w:lang w:val="en-GB"/>
              </w:rPr>
              <w:t>?</w:t>
            </w:r>
          </w:p>
        </w:tc>
        <w:tc>
          <w:tcPr>
            <w:tcW w:w="1509" w:type="dxa"/>
            <w:gridSpan w:val="3"/>
            <w:shd w:val="clear" w:color="auto" w:fill="auto"/>
            <w:vAlign w:val="center"/>
          </w:tcPr>
          <w:p w14:paraId="13B90481"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BEE816F" w14:textId="77777777" w:rsidR="002A273B" w:rsidRPr="00072811" w:rsidRDefault="002A273B" w:rsidP="00ED149E">
            <w:pPr>
              <w:spacing w:before="120"/>
              <w:rPr>
                <w:rFonts w:ascii="Calibri" w:hAnsi="Calibri" w:cs="Arial"/>
                <w:i/>
                <w:sz w:val="22"/>
                <w:szCs w:val="22"/>
                <w:lang w:val="en-GB"/>
              </w:rPr>
            </w:pPr>
          </w:p>
        </w:tc>
      </w:tr>
      <w:tr w:rsidR="002A273B" w:rsidRPr="005730D0" w14:paraId="42F3EF16" w14:textId="77777777" w:rsidTr="009F4F4F">
        <w:tc>
          <w:tcPr>
            <w:tcW w:w="9214" w:type="dxa"/>
            <w:gridSpan w:val="7"/>
            <w:shd w:val="clear" w:color="auto" w:fill="auto"/>
            <w:vAlign w:val="center"/>
          </w:tcPr>
          <w:p w14:paraId="387D88C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Eligibility of VAT</w:t>
            </w:r>
          </w:p>
        </w:tc>
      </w:tr>
      <w:tr w:rsidR="002A273B" w:rsidRPr="002A2E87" w14:paraId="13DC6965" w14:textId="77777777" w:rsidTr="009331F9">
        <w:tc>
          <w:tcPr>
            <w:tcW w:w="568" w:type="dxa"/>
            <w:shd w:val="clear" w:color="auto" w:fill="auto"/>
            <w:vAlign w:val="center"/>
          </w:tcPr>
          <w:p w14:paraId="232807D2" w14:textId="6898C161" w:rsidR="002A273B" w:rsidRPr="005730D0" w:rsidRDefault="00502DC9"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6</w:t>
            </w:r>
          </w:p>
        </w:tc>
        <w:tc>
          <w:tcPr>
            <w:tcW w:w="4302" w:type="dxa"/>
            <w:gridSpan w:val="2"/>
            <w:shd w:val="clear" w:color="auto" w:fill="auto"/>
          </w:tcPr>
          <w:p w14:paraId="51C0BB2F"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VAT presented for reimbursement under the programme?</w:t>
            </w:r>
          </w:p>
        </w:tc>
        <w:tc>
          <w:tcPr>
            <w:tcW w:w="1509" w:type="dxa"/>
            <w:gridSpan w:val="3"/>
            <w:shd w:val="clear" w:color="auto" w:fill="auto"/>
            <w:vAlign w:val="center"/>
          </w:tcPr>
          <w:p w14:paraId="69D9E73E"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7892850" w14:textId="77777777" w:rsidR="002A273B" w:rsidRPr="005730D0" w:rsidRDefault="002A273B" w:rsidP="00ED149E">
            <w:pPr>
              <w:spacing w:before="120"/>
              <w:rPr>
                <w:rFonts w:ascii="Calibri" w:hAnsi="Calibri" w:cs="Arial"/>
                <w:i/>
                <w:sz w:val="22"/>
                <w:szCs w:val="22"/>
                <w:lang w:val="en-GB"/>
              </w:rPr>
            </w:pPr>
          </w:p>
        </w:tc>
      </w:tr>
      <w:tr w:rsidR="002A273B" w:rsidRPr="002A2E87" w14:paraId="56000BC3" w14:textId="77777777" w:rsidTr="009331F9">
        <w:tc>
          <w:tcPr>
            <w:tcW w:w="568" w:type="dxa"/>
            <w:shd w:val="clear" w:color="auto" w:fill="auto"/>
            <w:vAlign w:val="center"/>
          </w:tcPr>
          <w:p w14:paraId="09C4037D" w14:textId="6D4ECC56" w:rsidR="002A273B" w:rsidRPr="005730D0" w:rsidRDefault="00502DC9"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7</w:t>
            </w:r>
          </w:p>
        </w:tc>
        <w:tc>
          <w:tcPr>
            <w:tcW w:w="4302" w:type="dxa"/>
            <w:gridSpan w:val="2"/>
            <w:shd w:val="clear" w:color="auto" w:fill="auto"/>
          </w:tcPr>
          <w:p w14:paraId="3FC683F0" w14:textId="77777777" w:rsidR="002A273B" w:rsidRPr="005730D0" w:rsidRDefault="002A273B" w:rsidP="00AB1B5F">
            <w:pPr>
              <w:spacing w:before="20" w:after="20"/>
              <w:ind w:left="60"/>
              <w:rPr>
                <w:rFonts w:ascii="Calibri" w:hAnsi="Calibri" w:cs="Arial"/>
                <w:sz w:val="22"/>
                <w:szCs w:val="22"/>
                <w:lang w:val="en-GB"/>
              </w:rPr>
            </w:pPr>
            <w:r w:rsidRPr="005730D0">
              <w:rPr>
                <w:rFonts w:ascii="Calibri" w:hAnsi="Calibri" w:cs="Arial"/>
                <w:sz w:val="22"/>
                <w:szCs w:val="22"/>
                <w:lang w:val="en-GB"/>
              </w:rPr>
              <w:t>Is the beneficiary a VAT payer?</w:t>
            </w:r>
          </w:p>
        </w:tc>
        <w:tc>
          <w:tcPr>
            <w:tcW w:w="1509" w:type="dxa"/>
            <w:gridSpan w:val="3"/>
            <w:shd w:val="clear" w:color="auto" w:fill="auto"/>
            <w:vAlign w:val="center"/>
          </w:tcPr>
          <w:p w14:paraId="3DC06A80"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9C281F3" w14:textId="77777777" w:rsidR="002A273B" w:rsidRPr="005730D0" w:rsidRDefault="002A273B" w:rsidP="00ED149E">
            <w:pPr>
              <w:spacing w:before="120"/>
              <w:rPr>
                <w:rFonts w:ascii="Calibri" w:hAnsi="Calibri" w:cs="Arial"/>
                <w:i/>
                <w:sz w:val="22"/>
                <w:szCs w:val="22"/>
                <w:lang w:val="en-GB"/>
              </w:rPr>
            </w:pPr>
          </w:p>
        </w:tc>
      </w:tr>
      <w:tr w:rsidR="002A273B" w:rsidRPr="002A2E87" w14:paraId="1A5B0951" w14:textId="77777777" w:rsidTr="009331F9">
        <w:tc>
          <w:tcPr>
            <w:tcW w:w="568" w:type="dxa"/>
            <w:shd w:val="clear" w:color="auto" w:fill="auto"/>
            <w:vAlign w:val="center"/>
          </w:tcPr>
          <w:p w14:paraId="5AD0126D" w14:textId="180200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38</w:t>
            </w:r>
          </w:p>
        </w:tc>
        <w:tc>
          <w:tcPr>
            <w:tcW w:w="4302" w:type="dxa"/>
            <w:gridSpan w:val="2"/>
            <w:shd w:val="clear" w:color="auto" w:fill="auto"/>
          </w:tcPr>
          <w:p w14:paraId="7B5FD096" w14:textId="0E5A99EC" w:rsidR="002A273B" w:rsidRPr="00072811" w:rsidRDefault="00072811" w:rsidP="00ED149E">
            <w:pPr>
              <w:spacing w:before="20" w:after="20"/>
              <w:ind w:left="60"/>
              <w:rPr>
                <w:rFonts w:ascii="Calibri" w:hAnsi="Calibri" w:cs="Arial"/>
                <w:sz w:val="22"/>
                <w:szCs w:val="22"/>
                <w:lang w:val="en-GB"/>
              </w:rPr>
            </w:pPr>
            <w:r>
              <w:rPr>
                <w:rFonts w:ascii="Calibri" w:hAnsi="Calibri" w:cs="Arial"/>
                <w:sz w:val="22"/>
                <w:szCs w:val="22"/>
                <w:lang w:val="en-GB"/>
              </w:rPr>
              <w:t>Are</w:t>
            </w:r>
            <w:r w:rsidRPr="00072811">
              <w:rPr>
                <w:rFonts w:ascii="Calibri" w:hAnsi="Calibri" w:cs="Arial"/>
                <w:sz w:val="22"/>
                <w:szCs w:val="22"/>
                <w:lang w:val="en-GB"/>
              </w:rPr>
              <w:t xml:space="preserve"> </w:t>
            </w:r>
            <w:r w:rsidR="002A273B" w:rsidRPr="00072811">
              <w:rPr>
                <w:rFonts w:ascii="Calibri" w:hAnsi="Calibri" w:cs="Arial"/>
                <w:sz w:val="22"/>
                <w:szCs w:val="22"/>
                <w:lang w:val="en-GB"/>
              </w:rPr>
              <w:t>the cost</w:t>
            </w:r>
            <w:r>
              <w:rPr>
                <w:rFonts w:ascii="Calibri" w:hAnsi="Calibri" w:cs="Arial"/>
                <w:sz w:val="22"/>
                <w:szCs w:val="22"/>
                <w:lang w:val="en-GB"/>
              </w:rPr>
              <w:t>s</w:t>
            </w:r>
            <w:r w:rsidR="002A273B" w:rsidRPr="00072811">
              <w:rPr>
                <w:rFonts w:ascii="Calibri" w:hAnsi="Calibri" w:cs="Arial"/>
                <w:sz w:val="22"/>
                <w:szCs w:val="22"/>
                <w:lang w:val="en-GB"/>
              </w:rPr>
              <w:t xml:space="preserve"> of the VAT eligible?</w:t>
            </w:r>
          </w:p>
        </w:tc>
        <w:tc>
          <w:tcPr>
            <w:tcW w:w="1509" w:type="dxa"/>
            <w:gridSpan w:val="3"/>
            <w:shd w:val="clear" w:color="auto" w:fill="auto"/>
            <w:vAlign w:val="center"/>
          </w:tcPr>
          <w:p w14:paraId="25D2076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572A61B" w14:textId="77777777" w:rsidR="002A273B" w:rsidRPr="00072811" w:rsidRDefault="002A273B" w:rsidP="00ED149E">
            <w:pPr>
              <w:spacing w:before="120"/>
              <w:rPr>
                <w:rFonts w:ascii="Calibri" w:hAnsi="Calibri" w:cs="Arial"/>
                <w:i/>
                <w:sz w:val="22"/>
                <w:szCs w:val="22"/>
                <w:lang w:val="en-GB"/>
              </w:rPr>
            </w:pPr>
          </w:p>
        </w:tc>
      </w:tr>
      <w:tr w:rsidR="00002AAB" w:rsidRPr="002A2E87" w14:paraId="79D8D41F" w14:textId="77777777" w:rsidTr="009331F9">
        <w:tc>
          <w:tcPr>
            <w:tcW w:w="568" w:type="dxa"/>
            <w:shd w:val="clear" w:color="auto" w:fill="auto"/>
            <w:vAlign w:val="center"/>
          </w:tcPr>
          <w:p w14:paraId="3181220C" w14:textId="2FB76A9C" w:rsidR="00002AA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39</w:t>
            </w:r>
          </w:p>
        </w:tc>
        <w:tc>
          <w:tcPr>
            <w:tcW w:w="4302" w:type="dxa"/>
            <w:gridSpan w:val="2"/>
            <w:shd w:val="clear" w:color="auto" w:fill="auto"/>
          </w:tcPr>
          <w:p w14:paraId="4203F3FC" w14:textId="77777777" w:rsidR="00342849" w:rsidRPr="005730D0" w:rsidRDefault="002A3D11" w:rsidP="00342849">
            <w:pPr>
              <w:spacing w:before="120" w:after="120"/>
              <w:rPr>
                <w:rFonts w:ascii="Calibri" w:hAnsi="Calibri" w:cs="Arial"/>
                <w:sz w:val="22"/>
                <w:szCs w:val="22"/>
                <w:lang w:val="en-GB"/>
              </w:rPr>
            </w:pPr>
            <w:r w:rsidRPr="005730D0">
              <w:rPr>
                <w:rFonts w:ascii="Calibri" w:hAnsi="Calibri" w:cs="Arial"/>
                <w:sz w:val="22"/>
                <w:szCs w:val="22"/>
                <w:lang w:val="en-GB"/>
              </w:rPr>
              <w:t>/</w:t>
            </w:r>
            <w:proofErr w:type="gramStart"/>
            <w:r w:rsidR="00342849" w:rsidRPr="005730D0">
              <w:rPr>
                <w:rFonts w:ascii="Calibri" w:hAnsi="Calibri" w:cs="Arial"/>
                <w:sz w:val="22"/>
                <w:szCs w:val="22"/>
                <w:lang w:val="en-GB"/>
              </w:rPr>
              <w:t>for</w:t>
            </w:r>
            <w:proofErr w:type="gramEnd"/>
            <w:r w:rsidR="00342849" w:rsidRPr="005730D0">
              <w:rPr>
                <w:rFonts w:ascii="Calibri" w:hAnsi="Calibri" w:cs="Arial"/>
                <w:sz w:val="22"/>
                <w:szCs w:val="22"/>
                <w:lang w:val="en-GB"/>
              </w:rPr>
              <w:t xml:space="preserve"> Polish beneficiaries only</w:t>
            </w:r>
            <w:r w:rsidRPr="005730D0">
              <w:rPr>
                <w:rFonts w:ascii="Calibri" w:hAnsi="Calibri" w:cs="Arial"/>
                <w:sz w:val="22"/>
                <w:szCs w:val="22"/>
                <w:lang w:val="en-GB"/>
              </w:rPr>
              <w:t>/</w:t>
            </w:r>
          </w:p>
          <w:p w14:paraId="2CB3EB48"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a) During the project implementation is the beneficiary registered in the tax office as an active VAT payer?</w:t>
            </w:r>
          </w:p>
          <w:p w14:paraId="0D55EFBE"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b) Does the project generate taxable activities?</w:t>
            </w:r>
          </w:p>
          <w:p w14:paraId="34DB038C"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 xml:space="preserve">c) Is there any evidence of </w:t>
            </w:r>
            <w:proofErr w:type="gramStart"/>
            <w:r w:rsidRPr="005730D0">
              <w:rPr>
                <w:rFonts w:ascii="Calibri" w:hAnsi="Calibri" w:cs="Arial"/>
                <w:sz w:val="22"/>
                <w:szCs w:val="22"/>
                <w:lang w:val="en-GB"/>
              </w:rPr>
              <w:t>the  direct</w:t>
            </w:r>
            <w:proofErr w:type="gramEnd"/>
            <w:r w:rsidRPr="005730D0">
              <w:rPr>
                <w:rFonts w:ascii="Calibri" w:hAnsi="Calibri" w:cs="Arial"/>
                <w:sz w:val="22"/>
                <w:szCs w:val="22"/>
                <w:lang w:val="en-GB"/>
              </w:rPr>
              <w:t xml:space="preserve"> and unquestionable relation between the goods / services / fixed assets acquired under the project and the VAT taxable activities being carried out and/or activities exempted from VAT under Article 90 p. 2 of the Act on VAT?</w:t>
            </w:r>
          </w:p>
          <w:p w14:paraId="5123DC30" w14:textId="77777777" w:rsidR="00002AAB" w:rsidRPr="005730D0" w:rsidRDefault="00342849" w:rsidP="00342849">
            <w:pPr>
              <w:spacing w:before="20" w:after="20"/>
              <w:ind w:left="60"/>
              <w:rPr>
                <w:rFonts w:ascii="Calibri" w:hAnsi="Calibri" w:cs="Arial"/>
                <w:sz w:val="22"/>
                <w:szCs w:val="22"/>
                <w:lang w:val="en-GB"/>
              </w:rPr>
            </w:pPr>
            <w:r w:rsidRPr="005730D0">
              <w:rPr>
                <w:rFonts w:ascii="Calibri" w:hAnsi="Calibri" w:cs="Arial"/>
                <w:sz w:val="22"/>
                <w:szCs w:val="22"/>
                <w:lang w:val="en-GB"/>
              </w:rPr>
              <w:t xml:space="preserve">d) Are the contractors (if any) of the beneficiary an </w:t>
            </w:r>
            <w:proofErr w:type="gramStart"/>
            <w:r w:rsidRPr="005730D0">
              <w:rPr>
                <w:rFonts w:ascii="Calibri" w:hAnsi="Calibri" w:cs="Arial"/>
                <w:sz w:val="22"/>
                <w:szCs w:val="22"/>
                <w:lang w:val="en-GB"/>
              </w:rPr>
              <w:t>active VAT payers</w:t>
            </w:r>
            <w:proofErr w:type="gramEnd"/>
            <w:r w:rsidRPr="005730D0">
              <w:rPr>
                <w:rFonts w:ascii="Calibri" w:hAnsi="Calibri" w:cs="Arial"/>
                <w:sz w:val="22"/>
                <w:szCs w:val="22"/>
                <w:lang w:val="en-GB"/>
              </w:rPr>
              <w:t>?</w:t>
            </w:r>
          </w:p>
        </w:tc>
        <w:tc>
          <w:tcPr>
            <w:tcW w:w="1509" w:type="dxa"/>
            <w:gridSpan w:val="3"/>
            <w:shd w:val="clear" w:color="auto" w:fill="auto"/>
            <w:vAlign w:val="center"/>
          </w:tcPr>
          <w:p w14:paraId="67C2FE78" w14:textId="77777777" w:rsidR="00002AAB" w:rsidRPr="005730D0" w:rsidRDefault="00002AAB" w:rsidP="00ED149E">
            <w:pPr>
              <w:spacing w:before="20" w:after="20"/>
              <w:jc w:val="center"/>
              <w:rPr>
                <w:rFonts w:ascii="Calibri" w:hAnsi="Calibri" w:cs="Arial"/>
                <w:sz w:val="22"/>
                <w:szCs w:val="22"/>
                <w:lang w:val="en-GB"/>
              </w:rPr>
            </w:pPr>
          </w:p>
        </w:tc>
        <w:tc>
          <w:tcPr>
            <w:tcW w:w="2835" w:type="dxa"/>
            <w:shd w:val="clear" w:color="auto" w:fill="auto"/>
            <w:vAlign w:val="center"/>
          </w:tcPr>
          <w:p w14:paraId="3EA9240D" w14:textId="77777777" w:rsidR="00002AAB" w:rsidRPr="005730D0" w:rsidRDefault="00002AAB" w:rsidP="00ED149E">
            <w:pPr>
              <w:spacing w:before="120"/>
              <w:rPr>
                <w:rFonts w:ascii="Calibri" w:hAnsi="Calibri" w:cs="Arial"/>
                <w:i/>
                <w:sz w:val="22"/>
                <w:szCs w:val="22"/>
                <w:lang w:val="en-GB"/>
              </w:rPr>
            </w:pPr>
          </w:p>
        </w:tc>
      </w:tr>
      <w:tr w:rsidR="002A273B" w:rsidRPr="005730D0" w14:paraId="78AE8415" w14:textId="77777777" w:rsidTr="009F4F4F">
        <w:tc>
          <w:tcPr>
            <w:tcW w:w="9214" w:type="dxa"/>
            <w:gridSpan w:val="7"/>
            <w:shd w:val="clear" w:color="auto" w:fill="auto"/>
            <w:vAlign w:val="center"/>
          </w:tcPr>
          <w:p w14:paraId="0E4E9B75"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Principles of environmental protection</w:t>
            </w:r>
          </w:p>
        </w:tc>
      </w:tr>
      <w:tr w:rsidR="002A273B" w:rsidRPr="002A2E87" w14:paraId="78758863" w14:textId="77777777" w:rsidTr="009331F9">
        <w:tc>
          <w:tcPr>
            <w:tcW w:w="568" w:type="dxa"/>
            <w:shd w:val="clear" w:color="auto" w:fill="auto"/>
            <w:vAlign w:val="center"/>
          </w:tcPr>
          <w:p w14:paraId="5A0E1CC1" w14:textId="4D85E6A2" w:rsidR="002A273B" w:rsidRPr="005730D0" w:rsidRDefault="00002AAB" w:rsidP="00002AAB">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0</w:t>
            </w:r>
          </w:p>
        </w:tc>
        <w:tc>
          <w:tcPr>
            <w:tcW w:w="4302" w:type="dxa"/>
            <w:gridSpan w:val="2"/>
            <w:shd w:val="clear" w:color="auto" w:fill="auto"/>
          </w:tcPr>
          <w:p w14:paraId="6A71ED28"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Does the beneficiary hold relevant permits indicating that the project implementation does not violate the principles of environmental protection?</w:t>
            </w:r>
          </w:p>
        </w:tc>
        <w:tc>
          <w:tcPr>
            <w:tcW w:w="1509" w:type="dxa"/>
            <w:gridSpan w:val="3"/>
            <w:shd w:val="clear" w:color="auto" w:fill="auto"/>
            <w:vAlign w:val="center"/>
          </w:tcPr>
          <w:p w14:paraId="2FA3F79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05E3073" w14:textId="77777777" w:rsidR="002A273B" w:rsidRPr="005730D0" w:rsidRDefault="002A273B" w:rsidP="00ED149E">
            <w:pPr>
              <w:spacing w:before="120"/>
              <w:rPr>
                <w:rFonts w:ascii="Calibri" w:hAnsi="Calibri" w:cs="Arial"/>
                <w:i/>
                <w:sz w:val="22"/>
                <w:szCs w:val="22"/>
                <w:lang w:val="en-GB"/>
              </w:rPr>
            </w:pPr>
          </w:p>
        </w:tc>
      </w:tr>
      <w:tr w:rsidR="002A273B" w:rsidRPr="005730D0" w14:paraId="64CF69F5" w14:textId="77777777" w:rsidTr="009F4F4F">
        <w:tc>
          <w:tcPr>
            <w:tcW w:w="9214" w:type="dxa"/>
            <w:gridSpan w:val="7"/>
            <w:shd w:val="clear" w:color="auto" w:fill="auto"/>
            <w:vAlign w:val="center"/>
          </w:tcPr>
          <w:p w14:paraId="4FFE2B49"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State aid rules</w:t>
            </w:r>
          </w:p>
        </w:tc>
      </w:tr>
      <w:tr w:rsidR="002A273B" w:rsidRPr="002A2E87" w14:paraId="3E7A266E" w14:textId="77777777" w:rsidTr="009331F9">
        <w:tc>
          <w:tcPr>
            <w:tcW w:w="568" w:type="dxa"/>
            <w:shd w:val="clear" w:color="auto" w:fill="auto"/>
            <w:vAlign w:val="center"/>
          </w:tcPr>
          <w:p w14:paraId="0420BF10" w14:textId="4DF7669A" w:rsidR="002A273B" w:rsidRPr="005730D0" w:rsidRDefault="00002AAB" w:rsidP="00002AAB">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1</w:t>
            </w:r>
          </w:p>
        </w:tc>
        <w:tc>
          <w:tcPr>
            <w:tcW w:w="4302" w:type="dxa"/>
            <w:gridSpan w:val="2"/>
            <w:shd w:val="clear" w:color="auto" w:fill="auto"/>
          </w:tcPr>
          <w:p w14:paraId="774E813B" w14:textId="6B312DEB" w:rsidR="002A273B" w:rsidRPr="00072811" w:rsidRDefault="00072811" w:rsidP="00ED149E">
            <w:pPr>
              <w:spacing w:before="20" w:after="20"/>
              <w:ind w:left="60"/>
              <w:rPr>
                <w:rFonts w:ascii="Calibri" w:hAnsi="Calibri" w:cs="Arial"/>
                <w:sz w:val="22"/>
                <w:szCs w:val="22"/>
                <w:lang w:val="en-GB"/>
              </w:rPr>
            </w:pPr>
            <w:r>
              <w:rPr>
                <w:rFonts w:ascii="Calibri" w:hAnsi="Calibri" w:cs="Arial"/>
                <w:sz w:val="22"/>
                <w:szCs w:val="22"/>
                <w:lang w:val="en-GB"/>
              </w:rPr>
              <w:t>Was</w:t>
            </w:r>
            <w:r w:rsidRPr="00072811">
              <w:rPr>
                <w:rFonts w:ascii="Calibri" w:hAnsi="Calibri" w:cs="Arial"/>
                <w:sz w:val="22"/>
                <w:szCs w:val="22"/>
                <w:lang w:val="en-GB"/>
              </w:rPr>
              <w:t xml:space="preserve"> </w:t>
            </w:r>
            <w:r w:rsidR="002A273B" w:rsidRPr="00072811">
              <w:rPr>
                <w:rFonts w:ascii="Calibri" w:hAnsi="Calibri" w:cs="Arial"/>
                <w:sz w:val="22"/>
                <w:szCs w:val="22"/>
                <w:lang w:val="en-GB"/>
              </w:rPr>
              <w:t xml:space="preserve">the State aid </w:t>
            </w:r>
            <w:r>
              <w:rPr>
                <w:rFonts w:ascii="Calibri" w:hAnsi="Calibri" w:cs="Arial"/>
                <w:sz w:val="22"/>
                <w:szCs w:val="22"/>
                <w:lang w:val="en-GB"/>
              </w:rPr>
              <w:t>detected</w:t>
            </w:r>
            <w:r w:rsidR="002A273B" w:rsidRPr="00072811">
              <w:rPr>
                <w:rFonts w:ascii="Calibri" w:hAnsi="Calibri" w:cs="Arial"/>
                <w:sz w:val="22"/>
                <w:szCs w:val="22"/>
                <w:lang w:val="en-GB"/>
              </w:rPr>
              <w:t xml:space="preserve"> in the project?</w:t>
            </w:r>
          </w:p>
        </w:tc>
        <w:tc>
          <w:tcPr>
            <w:tcW w:w="1509" w:type="dxa"/>
            <w:gridSpan w:val="3"/>
            <w:shd w:val="clear" w:color="auto" w:fill="auto"/>
            <w:vAlign w:val="center"/>
          </w:tcPr>
          <w:p w14:paraId="19C0AC0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F9411C3" w14:textId="77777777" w:rsidR="002A273B" w:rsidRPr="00072811" w:rsidRDefault="002A273B" w:rsidP="00ED149E">
            <w:pPr>
              <w:spacing w:before="120"/>
              <w:rPr>
                <w:rFonts w:ascii="Calibri" w:hAnsi="Calibri" w:cs="Arial"/>
                <w:i/>
                <w:sz w:val="22"/>
                <w:szCs w:val="22"/>
                <w:lang w:val="en-GB"/>
              </w:rPr>
            </w:pPr>
          </w:p>
        </w:tc>
      </w:tr>
      <w:tr w:rsidR="002A273B" w:rsidRPr="005730D0" w14:paraId="62F49D56" w14:textId="77777777" w:rsidTr="009F4F4F">
        <w:tc>
          <w:tcPr>
            <w:tcW w:w="9214" w:type="dxa"/>
            <w:gridSpan w:val="7"/>
            <w:shd w:val="clear" w:color="auto" w:fill="auto"/>
            <w:vAlign w:val="center"/>
          </w:tcPr>
          <w:p w14:paraId="6F211377"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Investment expenditures</w:t>
            </w:r>
          </w:p>
        </w:tc>
      </w:tr>
      <w:tr w:rsidR="002A273B" w:rsidRPr="002A2E87" w14:paraId="18FB7599" w14:textId="77777777" w:rsidTr="009331F9">
        <w:tc>
          <w:tcPr>
            <w:tcW w:w="568" w:type="dxa"/>
            <w:shd w:val="clear" w:color="auto" w:fill="auto"/>
            <w:vAlign w:val="center"/>
          </w:tcPr>
          <w:p w14:paraId="5D44D5AA" w14:textId="432CC89D"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2</w:t>
            </w:r>
          </w:p>
        </w:tc>
        <w:tc>
          <w:tcPr>
            <w:tcW w:w="4302" w:type="dxa"/>
            <w:gridSpan w:val="2"/>
            <w:shd w:val="clear" w:color="auto" w:fill="auto"/>
          </w:tcPr>
          <w:p w14:paraId="34C5CA67"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investment planned under the project?</w:t>
            </w:r>
          </w:p>
        </w:tc>
        <w:tc>
          <w:tcPr>
            <w:tcW w:w="1509" w:type="dxa"/>
            <w:gridSpan w:val="3"/>
            <w:shd w:val="clear" w:color="auto" w:fill="auto"/>
            <w:vAlign w:val="center"/>
          </w:tcPr>
          <w:p w14:paraId="22F29D9F"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095AC2F" w14:textId="77777777" w:rsidR="002A273B" w:rsidRPr="005730D0" w:rsidRDefault="002A273B" w:rsidP="00ED149E">
            <w:pPr>
              <w:spacing w:before="120"/>
              <w:rPr>
                <w:rFonts w:ascii="Calibri" w:hAnsi="Calibri" w:cs="Arial"/>
                <w:i/>
                <w:sz w:val="22"/>
                <w:szCs w:val="22"/>
                <w:lang w:val="en-GB"/>
              </w:rPr>
            </w:pPr>
          </w:p>
        </w:tc>
      </w:tr>
      <w:tr w:rsidR="002A273B" w:rsidRPr="002A2E87" w14:paraId="73FF201C" w14:textId="77777777" w:rsidTr="009331F9">
        <w:tc>
          <w:tcPr>
            <w:tcW w:w="568" w:type="dxa"/>
            <w:shd w:val="clear" w:color="auto" w:fill="auto"/>
            <w:vAlign w:val="center"/>
          </w:tcPr>
          <w:p w14:paraId="01DB1EFD" w14:textId="65C39088"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3</w:t>
            </w:r>
          </w:p>
        </w:tc>
        <w:tc>
          <w:tcPr>
            <w:tcW w:w="4302" w:type="dxa"/>
            <w:gridSpan w:val="2"/>
            <w:shd w:val="clear" w:color="auto" w:fill="auto"/>
          </w:tcPr>
          <w:p w14:paraId="4E40906C"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investment used for the purposes of the project?</w:t>
            </w:r>
          </w:p>
        </w:tc>
        <w:tc>
          <w:tcPr>
            <w:tcW w:w="1509" w:type="dxa"/>
            <w:gridSpan w:val="3"/>
            <w:shd w:val="clear" w:color="auto" w:fill="auto"/>
            <w:vAlign w:val="center"/>
          </w:tcPr>
          <w:p w14:paraId="1DF16824"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134DC95" w14:textId="77777777" w:rsidR="002A273B" w:rsidRPr="005730D0" w:rsidRDefault="002A273B" w:rsidP="00ED149E">
            <w:pPr>
              <w:spacing w:before="120"/>
              <w:rPr>
                <w:rFonts w:ascii="Calibri" w:hAnsi="Calibri" w:cs="Arial"/>
                <w:i/>
                <w:sz w:val="22"/>
                <w:szCs w:val="22"/>
                <w:lang w:val="en-GB"/>
              </w:rPr>
            </w:pPr>
          </w:p>
        </w:tc>
      </w:tr>
      <w:tr w:rsidR="002A273B" w:rsidRPr="002A2E87" w14:paraId="66EA8E00" w14:textId="77777777" w:rsidTr="009331F9">
        <w:tc>
          <w:tcPr>
            <w:tcW w:w="568" w:type="dxa"/>
            <w:shd w:val="clear" w:color="auto" w:fill="auto"/>
            <w:vAlign w:val="center"/>
          </w:tcPr>
          <w:p w14:paraId="1D7FC62A" w14:textId="2255A18B"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4</w:t>
            </w:r>
          </w:p>
        </w:tc>
        <w:tc>
          <w:tcPr>
            <w:tcW w:w="4302" w:type="dxa"/>
            <w:gridSpan w:val="2"/>
            <w:shd w:val="clear" w:color="auto" w:fill="auto"/>
          </w:tcPr>
          <w:p w14:paraId="49E1F3A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purchased equipment/investment physically accessible?</w:t>
            </w:r>
          </w:p>
        </w:tc>
        <w:tc>
          <w:tcPr>
            <w:tcW w:w="1509" w:type="dxa"/>
            <w:gridSpan w:val="3"/>
            <w:shd w:val="clear" w:color="auto" w:fill="auto"/>
            <w:vAlign w:val="center"/>
          </w:tcPr>
          <w:p w14:paraId="7C4C2E11"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190466D" w14:textId="77777777" w:rsidR="002A273B" w:rsidRPr="005730D0" w:rsidRDefault="002A273B" w:rsidP="00ED149E">
            <w:pPr>
              <w:spacing w:before="120"/>
              <w:rPr>
                <w:rFonts w:ascii="Calibri" w:hAnsi="Calibri" w:cs="Arial"/>
                <w:i/>
                <w:sz w:val="22"/>
                <w:szCs w:val="22"/>
                <w:lang w:val="en-GB"/>
              </w:rPr>
            </w:pPr>
          </w:p>
        </w:tc>
      </w:tr>
      <w:tr w:rsidR="002A273B" w:rsidRPr="002A2E87" w14:paraId="442CA456" w14:textId="77777777" w:rsidTr="009F4F4F">
        <w:tc>
          <w:tcPr>
            <w:tcW w:w="9214" w:type="dxa"/>
            <w:gridSpan w:val="7"/>
            <w:shd w:val="clear" w:color="auto" w:fill="auto"/>
            <w:vAlign w:val="center"/>
          </w:tcPr>
          <w:p w14:paraId="4F567E0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Implementation of recommendations from previous audits</w:t>
            </w:r>
          </w:p>
        </w:tc>
      </w:tr>
      <w:tr w:rsidR="002A273B" w:rsidRPr="002A2E87" w14:paraId="616DEB53" w14:textId="77777777" w:rsidTr="009331F9">
        <w:tc>
          <w:tcPr>
            <w:tcW w:w="568" w:type="dxa"/>
            <w:shd w:val="clear" w:color="auto" w:fill="auto"/>
            <w:vAlign w:val="center"/>
          </w:tcPr>
          <w:p w14:paraId="7FA94504" w14:textId="41314033"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5</w:t>
            </w:r>
          </w:p>
        </w:tc>
        <w:tc>
          <w:tcPr>
            <w:tcW w:w="4302" w:type="dxa"/>
            <w:gridSpan w:val="2"/>
            <w:shd w:val="clear" w:color="auto" w:fill="auto"/>
          </w:tcPr>
          <w:p w14:paraId="1BC9992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recommendations drawn up </w:t>
            </w:r>
            <w:proofErr w:type="gramStart"/>
            <w:r w:rsidRPr="005730D0">
              <w:rPr>
                <w:rFonts w:ascii="Calibri" w:hAnsi="Calibri" w:cs="Arial"/>
                <w:sz w:val="22"/>
                <w:szCs w:val="22"/>
                <w:lang w:val="en-GB"/>
              </w:rPr>
              <w:t>as a result of</w:t>
            </w:r>
            <w:proofErr w:type="gramEnd"/>
            <w:r w:rsidRPr="005730D0">
              <w:rPr>
                <w:rFonts w:ascii="Calibri" w:hAnsi="Calibri" w:cs="Arial"/>
                <w:sz w:val="22"/>
                <w:szCs w:val="22"/>
                <w:lang w:val="en-GB"/>
              </w:rPr>
              <w:t xml:space="preserve"> previous audits?</w:t>
            </w:r>
          </w:p>
        </w:tc>
        <w:tc>
          <w:tcPr>
            <w:tcW w:w="1509" w:type="dxa"/>
            <w:gridSpan w:val="3"/>
            <w:shd w:val="clear" w:color="auto" w:fill="auto"/>
            <w:vAlign w:val="center"/>
          </w:tcPr>
          <w:p w14:paraId="20041F0B"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927A83C" w14:textId="77777777" w:rsidR="002A273B" w:rsidRPr="005730D0" w:rsidRDefault="002A273B" w:rsidP="00ED149E">
            <w:pPr>
              <w:spacing w:before="120"/>
              <w:rPr>
                <w:rFonts w:ascii="Calibri" w:hAnsi="Calibri" w:cs="Arial"/>
                <w:i/>
                <w:sz w:val="22"/>
                <w:szCs w:val="22"/>
                <w:lang w:val="en-GB"/>
              </w:rPr>
            </w:pPr>
          </w:p>
        </w:tc>
      </w:tr>
      <w:tr w:rsidR="002A273B" w:rsidRPr="002A2E87" w14:paraId="426A7850" w14:textId="77777777" w:rsidTr="009331F9">
        <w:tc>
          <w:tcPr>
            <w:tcW w:w="568" w:type="dxa"/>
            <w:shd w:val="clear" w:color="auto" w:fill="auto"/>
            <w:vAlign w:val="center"/>
          </w:tcPr>
          <w:p w14:paraId="50E9ADB6" w14:textId="49488104"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6</w:t>
            </w:r>
          </w:p>
        </w:tc>
        <w:tc>
          <w:tcPr>
            <w:tcW w:w="4302" w:type="dxa"/>
            <w:gridSpan w:val="2"/>
            <w:shd w:val="clear" w:color="auto" w:fill="auto"/>
          </w:tcPr>
          <w:p w14:paraId="2FBA01CD"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Were recommendations implemented on time?</w:t>
            </w:r>
          </w:p>
        </w:tc>
        <w:tc>
          <w:tcPr>
            <w:tcW w:w="1509" w:type="dxa"/>
            <w:gridSpan w:val="3"/>
            <w:shd w:val="clear" w:color="auto" w:fill="auto"/>
            <w:vAlign w:val="center"/>
          </w:tcPr>
          <w:p w14:paraId="0DE3D16B"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7E5B555" w14:textId="77777777" w:rsidR="002A273B" w:rsidRPr="005730D0" w:rsidRDefault="002A273B" w:rsidP="00ED149E">
            <w:pPr>
              <w:spacing w:before="120"/>
              <w:rPr>
                <w:rFonts w:ascii="Calibri" w:hAnsi="Calibri" w:cs="Arial"/>
                <w:i/>
                <w:sz w:val="22"/>
                <w:szCs w:val="22"/>
                <w:lang w:val="en-GB"/>
              </w:rPr>
            </w:pPr>
          </w:p>
        </w:tc>
      </w:tr>
      <w:tr w:rsidR="002A273B" w:rsidRPr="002A2E87" w14:paraId="5C4FA963" w14:textId="77777777" w:rsidTr="009331F9">
        <w:tc>
          <w:tcPr>
            <w:tcW w:w="568" w:type="dxa"/>
            <w:shd w:val="clear" w:color="auto" w:fill="auto"/>
            <w:vAlign w:val="center"/>
          </w:tcPr>
          <w:p w14:paraId="0996676A" w14:textId="403F6783"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7</w:t>
            </w:r>
          </w:p>
        </w:tc>
        <w:tc>
          <w:tcPr>
            <w:tcW w:w="4302" w:type="dxa"/>
            <w:gridSpan w:val="2"/>
            <w:shd w:val="clear" w:color="auto" w:fill="auto"/>
          </w:tcPr>
          <w:p w14:paraId="6A09F285" w14:textId="58BB8868" w:rsidR="002A273B" w:rsidRPr="0007281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w:t>
            </w:r>
            <w:r w:rsidR="00072811" w:rsidRPr="005730D0">
              <w:rPr>
                <w:rFonts w:ascii="Calibri" w:hAnsi="Calibri" w:cs="Arial"/>
                <w:sz w:val="22"/>
                <w:szCs w:val="22"/>
                <w:lang w:val="en-GB"/>
              </w:rPr>
              <w:t>implementa</w:t>
            </w:r>
            <w:r w:rsidR="00072811">
              <w:rPr>
                <w:rFonts w:ascii="Calibri" w:hAnsi="Calibri" w:cs="Arial"/>
                <w:sz w:val="22"/>
                <w:szCs w:val="22"/>
                <w:lang w:val="en-GB"/>
              </w:rPr>
              <w:t>tion of</w:t>
            </w:r>
            <w:r w:rsidR="00072811" w:rsidRPr="00072811">
              <w:rPr>
                <w:rFonts w:ascii="Calibri" w:hAnsi="Calibri" w:cs="Arial"/>
                <w:sz w:val="22"/>
                <w:szCs w:val="22"/>
                <w:lang w:val="en-GB"/>
              </w:rPr>
              <w:t xml:space="preserve"> </w:t>
            </w:r>
            <w:r w:rsidRPr="00072811">
              <w:rPr>
                <w:rFonts w:ascii="Calibri" w:hAnsi="Calibri" w:cs="Arial"/>
                <w:sz w:val="22"/>
                <w:szCs w:val="22"/>
                <w:lang w:val="en-GB"/>
              </w:rPr>
              <w:t xml:space="preserve">recommendations verified </w:t>
            </w:r>
            <w:proofErr w:type="gramStart"/>
            <w:r w:rsidRPr="00072811">
              <w:rPr>
                <w:rFonts w:ascii="Calibri" w:hAnsi="Calibri" w:cs="Arial"/>
                <w:sz w:val="22"/>
                <w:szCs w:val="22"/>
                <w:lang w:val="en-GB"/>
              </w:rPr>
              <w:t>in the course of</w:t>
            </w:r>
            <w:proofErr w:type="gramEnd"/>
            <w:r w:rsidRPr="00072811">
              <w:rPr>
                <w:rFonts w:ascii="Calibri" w:hAnsi="Calibri" w:cs="Arial"/>
                <w:sz w:val="22"/>
                <w:szCs w:val="22"/>
                <w:lang w:val="en-GB"/>
              </w:rPr>
              <w:t xml:space="preserve"> subsequent audits?</w:t>
            </w:r>
          </w:p>
        </w:tc>
        <w:tc>
          <w:tcPr>
            <w:tcW w:w="1509" w:type="dxa"/>
            <w:gridSpan w:val="3"/>
            <w:shd w:val="clear" w:color="auto" w:fill="auto"/>
            <w:vAlign w:val="center"/>
          </w:tcPr>
          <w:p w14:paraId="1AA9CE2E"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F5789D5" w14:textId="77777777" w:rsidR="002A273B" w:rsidRPr="00072811" w:rsidRDefault="002A273B" w:rsidP="00ED149E">
            <w:pPr>
              <w:spacing w:before="120"/>
              <w:rPr>
                <w:rFonts w:ascii="Calibri" w:hAnsi="Calibri" w:cs="Arial"/>
                <w:i/>
                <w:sz w:val="22"/>
                <w:szCs w:val="22"/>
                <w:lang w:val="en-GB"/>
              </w:rPr>
            </w:pPr>
          </w:p>
        </w:tc>
      </w:tr>
      <w:tr w:rsidR="002A273B" w:rsidRPr="005730D0" w14:paraId="1E276D16" w14:textId="77777777" w:rsidTr="008B7C61">
        <w:tc>
          <w:tcPr>
            <w:tcW w:w="9214" w:type="dxa"/>
            <w:gridSpan w:val="7"/>
            <w:tcBorders>
              <w:bottom w:val="single" w:sz="4" w:space="0" w:color="auto"/>
            </w:tcBorders>
            <w:shd w:val="clear" w:color="auto" w:fill="auto"/>
            <w:vAlign w:val="center"/>
          </w:tcPr>
          <w:p w14:paraId="7722224A" w14:textId="77777777" w:rsidR="00380082" w:rsidRPr="005730D0" w:rsidRDefault="00380082" w:rsidP="00380082">
            <w:pPr>
              <w:numPr>
                <w:ilvl w:val="0"/>
                <w:numId w:val="9"/>
              </w:numPr>
              <w:spacing w:before="240"/>
              <w:rPr>
                <w:rFonts w:ascii="Calibri" w:hAnsi="Calibri" w:cs="Arial"/>
                <w:b/>
                <w:sz w:val="22"/>
                <w:szCs w:val="22"/>
                <w:lang w:val="en-GB"/>
              </w:rPr>
            </w:pPr>
            <w:r w:rsidRPr="005730D0">
              <w:rPr>
                <w:rFonts w:ascii="Calibri" w:hAnsi="Calibri" w:cs="Arial"/>
                <w:b/>
                <w:sz w:val="22"/>
                <w:szCs w:val="22"/>
                <w:lang w:val="en-GB"/>
              </w:rPr>
              <w:lastRenderedPageBreak/>
              <w:t>Final questions</w:t>
            </w:r>
          </w:p>
          <w:p w14:paraId="738A5D3A" w14:textId="77777777" w:rsidR="00380082" w:rsidRPr="005730D0" w:rsidRDefault="00380082" w:rsidP="00380082">
            <w:pPr>
              <w:ind w:left="720"/>
              <w:rPr>
                <w:rFonts w:ascii="Calibri" w:hAnsi="Calibri" w:cs="Arial"/>
                <w:b/>
                <w:sz w:val="22"/>
                <w:szCs w:val="22"/>
                <w:lang w:val="en-GB"/>
              </w:rPr>
            </w:pPr>
          </w:p>
        </w:tc>
      </w:tr>
      <w:tr w:rsidR="002A273B" w:rsidRPr="005730D0" w14:paraId="679D4797" w14:textId="77777777" w:rsidTr="008B7C61">
        <w:tc>
          <w:tcPr>
            <w:tcW w:w="568" w:type="dxa"/>
            <w:shd w:val="clear" w:color="auto" w:fill="8DB3E2"/>
            <w:vAlign w:val="center"/>
          </w:tcPr>
          <w:p w14:paraId="6990B7F0" w14:textId="77777777" w:rsidR="002A273B" w:rsidRPr="005730D0" w:rsidRDefault="002A273B" w:rsidP="0044608D">
            <w:pPr>
              <w:spacing w:before="120" w:after="120"/>
              <w:jc w:val="center"/>
              <w:rPr>
                <w:rFonts w:ascii="Calibri" w:hAnsi="Calibri"/>
                <w:b/>
                <w:color w:val="000000"/>
                <w:sz w:val="22"/>
                <w:szCs w:val="22"/>
                <w:lang w:val="en-GB"/>
              </w:rPr>
            </w:pPr>
          </w:p>
        </w:tc>
        <w:tc>
          <w:tcPr>
            <w:tcW w:w="4302" w:type="dxa"/>
            <w:gridSpan w:val="2"/>
            <w:shd w:val="clear" w:color="auto" w:fill="8DB3E2"/>
            <w:vAlign w:val="center"/>
          </w:tcPr>
          <w:p w14:paraId="6FED4EF2" w14:textId="77777777" w:rsidR="002A273B" w:rsidRPr="005730D0" w:rsidRDefault="002A273B" w:rsidP="0044608D">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509" w:type="dxa"/>
            <w:gridSpan w:val="3"/>
            <w:shd w:val="clear" w:color="auto" w:fill="8DB3E2"/>
            <w:vAlign w:val="center"/>
          </w:tcPr>
          <w:p w14:paraId="7DFA952B" w14:textId="77777777" w:rsidR="002A273B" w:rsidRPr="005730D0" w:rsidRDefault="00580EBE" w:rsidP="0044608D">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835" w:type="dxa"/>
            <w:shd w:val="clear" w:color="auto" w:fill="8DB3E2"/>
            <w:vAlign w:val="center"/>
          </w:tcPr>
          <w:p w14:paraId="11398B2F" w14:textId="77777777" w:rsidR="002A273B" w:rsidRPr="005730D0" w:rsidRDefault="002A273B" w:rsidP="0044608D">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2A273B" w:rsidRPr="002A2E87" w14:paraId="4B7E8201" w14:textId="77777777" w:rsidTr="009331F9">
        <w:tc>
          <w:tcPr>
            <w:tcW w:w="568" w:type="dxa"/>
            <w:shd w:val="clear" w:color="auto" w:fill="auto"/>
            <w:vAlign w:val="center"/>
          </w:tcPr>
          <w:p w14:paraId="17D04A91" w14:textId="5B72D50B"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1</w:t>
            </w:r>
          </w:p>
        </w:tc>
        <w:tc>
          <w:tcPr>
            <w:tcW w:w="4302" w:type="dxa"/>
            <w:gridSpan w:val="2"/>
            <w:shd w:val="clear" w:color="auto" w:fill="auto"/>
          </w:tcPr>
          <w:p w14:paraId="2CC966EE" w14:textId="1D019427" w:rsidR="002A273B" w:rsidRPr="00072811" w:rsidRDefault="002A273B" w:rsidP="00544260">
            <w:pPr>
              <w:spacing w:before="20" w:after="20"/>
              <w:rPr>
                <w:rFonts w:ascii="Calibri" w:hAnsi="Calibri" w:cs="Arial"/>
                <w:sz w:val="22"/>
                <w:szCs w:val="22"/>
                <w:lang w:val="en-GB"/>
              </w:rPr>
            </w:pPr>
            <w:r w:rsidRPr="005730D0">
              <w:rPr>
                <w:rFonts w:ascii="Calibri" w:hAnsi="Calibri" w:cs="Arial"/>
                <w:sz w:val="22"/>
                <w:szCs w:val="22"/>
                <w:lang w:val="en-GB"/>
              </w:rPr>
              <w:t xml:space="preserve">Do the expenditure </w:t>
            </w:r>
            <w:r w:rsidR="00072811">
              <w:rPr>
                <w:rFonts w:ascii="Calibri" w:hAnsi="Calibri" w:cs="Arial"/>
                <w:sz w:val="22"/>
                <w:szCs w:val="22"/>
                <w:lang w:val="en-GB"/>
              </w:rPr>
              <w:t>incurred in the project</w:t>
            </w:r>
            <w:r w:rsidRPr="00072811">
              <w:rPr>
                <w:rFonts w:ascii="Calibri" w:hAnsi="Calibri" w:cs="Arial"/>
                <w:sz w:val="22"/>
                <w:szCs w:val="22"/>
                <w:lang w:val="en-GB"/>
              </w:rPr>
              <w:t xml:space="preserve"> comply with the principles of the programme (including the rules of eligibility and origin)?</w:t>
            </w:r>
          </w:p>
        </w:tc>
        <w:tc>
          <w:tcPr>
            <w:tcW w:w="1509" w:type="dxa"/>
            <w:gridSpan w:val="3"/>
            <w:shd w:val="clear" w:color="auto" w:fill="auto"/>
            <w:vAlign w:val="center"/>
          </w:tcPr>
          <w:p w14:paraId="457E928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3C80542" w14:textId="77777777" w:rsidR="002A273B" w:rsidRPr="00072811" w:rsidRDefault="002A273B" w:rsidP="00ED149E">
            <w:pPr>
              <w:spacing w:before="120"/>
              <w:rPr>
                <w:rFonts w:ascii="Calibri" w:hAnsi="Calibri" w:cs="Arial"/>
                <w:bCs/>
                <w:sz w:val="22"/>
                <w:szCs w:val="22"/>
                <w:lang w:val="en-GB"/>
              </w:rPr>
            </w:pPr>
          </w:p>
        </w:tc>
      </w:tr>
      <w:tr w:rsidR="002A273B" w:rsidRPr="005730D0" w14:paraId="7926F77D" w14:textId="77777777" w:rsidTr="009331F9">
        <w:tc>
          <w:tcPr>
            <w:tcW w:w="568" w:type="dxa"/>
            <w:shd w:val="clear" w:color="auto" w:fill="auto"/>
            <w:vAlign w:val="center"/>
          </w:tcPr>
          <w:p w14:paraId="4F4E2FB6" w14:textId="5F63F9A3"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2</w:t>
            </w:r>
          </w:p>
        </w:tc>
        <w:tc>
          <w:tcPr>
            <w:tcW w:w="4302" w:type="dxa"/>
            <w:gridSpan w:val="2"/>
            <w:shd w:val="clear" w:color="auto" w:fill="auto"/>
          </w:tcPr>
          <w:p w14:paraId="058940AC" w14:textId="609D68E5"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Were ineligible expenditures detected?</w:t>
            </w:r>
          </w:p>
        </w:tc>
        <w:tc>
          <w:tcPr>
            <w:tcW w:w="1509" w:type="dxa"/>
            <w:gridSpan w:val="3"/>
            <w:shd w:val="clear" w:color="auto" w:fill="auto"/>
            <w:vAlign w:val="center"/>
          </w:tcPr>
          <w:p w14:paraId="7D82BB01"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B4D223B" w14:textId="77777777" w:rsidR="002A273B" w:rsidRPr="005730D0" w:rsidRDefault="002A273B" w:rsidP="00ED149E">
            <w:pPr>
              <w:spacing w:before="120"/>
              <w:rPr>
                <w:rFonts w:ascii="Calibri" w:hAnsi="Calibri" w:cs="Arial"/>
                <w:bCs/>
                <w:sz w:val="22"/>
                <w:szCs w:val="22"/>
                <w:lang w:val="en-GB"/>
              </w:rPr>
            </w:pPr>
          </w:p>
        </w:tc>
      </w:tr>
      <w:tr w:rsidR="002A273B" w:rsidRPr="002A2E87" w14:paraId="7F806DE9" w14:textId="77777777" w:rsidTr="009331F9">
        <w:tc>
          <w:tcPr>
            <w:tcW w:w="568" w:type="dxa"/>
            <w:shd w:val="clear" w:color="auto" w:fill="auto"/>
            <w:vAlign w:val="center"/>
          </w:tcPr>
          <w:p w14:paraId="66F1703E" w14:textId="196CB89C"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3</w:t>
            </w:r>
          </w:p>
        </w:tc>
        <w:tc>
          <w:tcPr>
            <w:tcW w:w="4302" w:type="dxa"/>
            <w:gridSpan w:val="2"/>
            <w:shd w:val="clear" w:color="auto" w:fill="auto"/>
          </w:tcPr>
          <w:p w14:paraId="576BE1D9" w14:textId="11CDF309" w:rsidR="002A273B" w:rsidRPr="006C7537" w:rsidRDefault="002A273B" w:rsidP="00380082">
            <w:pPr>
              <w:spacing w:before="20" w:after="20"/>
              <w:rPr>
                <w:rFonts w:ascii="Calibri" w:hAnsi="Calibri" w:cs="Arial"/>
                <w:sz w:val="22"/>
                <w:szCs w:val="22"/>
                <w:lang w:val="en-GB"/>
              </w:rPr>
            </w:pPr>
            <w:r w:rsidRPr="005730D0">
              <w:rPr>
                <w:rFonts w:ascii="Calibri" w:hAnsi="Calibri" w:cs="Arial"/>
                <w:sz w:val="22"/>
                <w:szCs w:val="22"/>
                <w:lang w:val="en-GB"/>
              </w:rPr>
              <w:t xml:space="preserve">As a result of the </w:t>
            </w:r>
            <w:r w:rsidR="00072811">
              <w:rPr>
                <w:rFonts w:ascii="Calibri" w:hAnsi="Calibri" w:cs="Arial"/>
                <w:sz w:val="22"/>
                <w:szCs w:val="22"/>
                <w:lang w:val="en-GB"/>
              </w:rPr>
              <w:t>control</w:t>
            </w:r>
            <w:r w:rsidRPr="005730D0">
              <w:rPr>
                <w:rFonts w:ascii="Calibri" w:hAnsi="Calibri" w:cs="Arial"/>
                <w:sz w:val="22"/>
                <w:szCs w:val="22"/>
                <w:lang w:val="en-GB"/>
              </w:rPr>
              <w:t xml:space="preserve">, did irregularities of systemic nature </w:t>
            </w:r>
            <w:r w:rsidRPr="006C7537">
              <w:rPr>
                <w:rFonts w:ascii="Calibri" w:hAnsi="Calibri" w:cs="Arial"/>
                <w:sz w:val="22"/>
                <w:szCs w:val="22"/>
                <w:lang w:val="en-GB"/>
              </w:rPr>
              <w:t>occur?</w:t>
            </w:r>
          </w:p>
        </w:tc>
        <w:tc>
          <w:tcPr>
            <w:tcW w:w="1509" w:type="dxa"/>
            <w:gridSpan w:val="3"/>
            <w:shd w:val="clear" w:color="auto" w:fill="auto"/>
            <w:vAlign w:val="center"/>
          </w:tcPr>
          <w:p w14:paraId="60C42E2D" w14:textId="77777777" w:rsidR="002A273B" w:rsidRPr="0051768A"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12C6736" w14:textId="77777777" w:rsidR="002A273B" w:rsidRPr="0051768A" w:rsidRDefault="002A273B" w:rsidP="00ED149E">
            <w:pPr>
              <w:spacing w:before="120"/>
              <w:rPr>
                <w:rFonts w:ascii="Calibri" w:hAnsi="Calibri" w:cs="Arial"/>
                <w:bCs/>
                <w:sz w:val="22"/>
                <w:szCs w:val="22"/>
                <w:lang w:val="en-GB"/>
              </w:rPr>
            </w:pPr>
          </w:p>
        </w:tc>
      </w:tr>
      <w:tr w:rsidR="002A273B" w:rsidRPr="002A2E87" w14:paraId="0E43189E" w14:textId="77777777" w:rsidTr="009331F9">
        <w:tc>
          <w:tcPr>
            <w:tcW w:w="568" w:type="dxa"/>
            <w:shd w:val="clear" w:color="auto" w:fill="auto"/>
            <w:vAlign w:val="center"/>
          </w:tcPr>
          <w:p w14:paraId="7D05880A" w14:textId="7AF2FCB4" w:rsidR="002A273B" w:rsidRPr="005730D0" w:rsidRDefault="00380082" w:rsidP="00ED149E">
            <w:pPr>
              <w:spacing w:before="60" w:after="60"/>
              <w:rPr>
                <w:rFonts w:ascii="Calibri" w:hAnsi="Calibri" w:cs="Arial"/>
                <w:i/>
                <w:sz w:val="22"/>
                <w:szCs w:val="22"/>
                <w:lang w:val="en-GB"/>
              </w:rPr>
            </w:pPr>
            <w:r w:rsidRPr="005730D0">
              <w:rPr>
                <w:rFonts w:ascii="Calibri" w:hAnsi="Calibri" w:cs="Arial"/>
                <w:i/>
                <w:sz w:val="22"/>
                <w:szCs w:val="22"/>
                <w:lang w:val="en-GB"/>
              </w:rPr>
              <w:t>4</w:t>
            </w:r>
          </w:p>
        </w:tc>
        <w:tc>
          <w:tcPr>
            <w:tcW w:w="4302" w:type="dxa"/>
            <w:gridSpan w:val="2"/>
            <w:shd w:val="clear" w:color="auto" w:fill="auto"/>
          </w:tcPr>
          <w:p w14:paraId="5840E656"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As a result of the control, is it necessary to draw up post-control recommendations?</w:t>
            </w:r>
          </w:p>
        </w:tc>
        <w:tc>
          <w:tcPr>
            <w:tcW w:w="1509" w:type="dxa"/>
            <w:gridSpan w:val="3"/>
            <w:shd w:val="clear" w:color="auto" w:fill="auto"/>
            <w:vAlign w:val="center"/>
          </w:tcPr>
          <w:p w14:paraId="4CD1511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5202BF5" w14:textId="77777777" w:rsidR="002A273B" w:rsidRPr="005730D0" w:rsidRDefault="002A273B" w:rsidP="00ED149E">
            <w:pPr>
              <w:spacing w:before="120"/>
              <w:rPr>
                <w:rFonts w:ascii="Calibri" w:hAnsi="Calibri" w:cs="Arial"/>
                <w:bCs/>
                <w:sz w:val="22"/>
                <w:szCs w:val="22"/>
                <w:lang w:val="en-GB"/>
              </w:rPr>
            </w:pPr>
          </w:p>
        </w:tc>
      </w:tr>
      <w:tr w:rsidR="0054656E" w:rsidRPr="002A2E87" w14:paraId="19ACDAFB" w14:textId="77777777" w:rsidTr="009331F9">
        <w:tc>
          <w:tcPr>
            <w:tcW w:w="568" w:type="dxa"/>
            <w:shd w:val="clear" w:color="auto" w:fill="auto"/>
            <w:vAlign w:val="center"/>
          </w:tcPr>
          <w:p w14:paraId="3F142B3B" w14:textId="56D582E5" w:rsidR="0054656E" w:rsidRPr="005730D0" w:rsidRDefault="0054656E" w:rsidP="00ED149E">
            <w:pPr>
              <w:spacing w:before="60" w:after="60"/>
              <w:rPr>
                <w:rFonts w:ascii="Calibri" w:hAnsi="Calibri" w:cs="Arial"/>
                <w:i/>
                <w:sz w:val="22"/>
                <w:szCs w:val="22"/>
                <w:lang w:val="en-GB"/>
              </w:rPr>
            </w:pPr>
            <w:r w:rsidRPr="005730D0">
              <w:rPr>
                <w:rFonts w:ascii="Calibri" w:hAnsi="Calibri" w:cs="Arial"/>
                <w:i/>
                <w:sz w:val="22"/>
                <w:szCs w:val="22"/>
                <w:lang w:val="en-GB"/>
              </w:rPr>
              <w:t>5</w:t>
            </w:r>
          </w:p>
        </w:tc>
        <w:tc>
          <w:tcPr>
            <w:tcW w:w="4302" w:type="dxa"/>
            <w:gridSpan w:val="2"/>
            <w:shd w:val="clear" w:color="auto" w:fill="auto"/>
          </w:tcPr>
          <w:p w14:paraId="03CB5B5E" w14:textId="77777777" w:rsidR="0054656E" w:rsidRPr="005730D0" w:rsidRDefault="0054656E" w:rsidP="00ED149E">
            <w:pPr>
              <w:spacing w:before="20" w:after="20"/>
              <w:rPr>
                <w:rFonts w:ascii="Calibri" w:hAnsi="Calibri" w:cs="Arial"/>
                <w:sz w:val="22"/>
                <w:szCs w:val="22"/>
                <w:lang w:val="en-GB"/>
              </w:rPr>
            </w:pPr>
            <w:r w:rsidRPr="005730D0">
              <w:rPr>
                <w:rFonts w:ascii="Calibri" w:hAnsi="Calibri"/>
                <w:sz w:val="22"/>
                <w:szCs w:val="22"/>
                <w:lang w:val="en-GB"/>
              </w:rPr>
              <w:t>Have the outcomes of other audits/controls been taken into consideration while carrying out this control?</w:t>
            </w:r>
          </w:p>
        </w:tc>
        <w:tc>
          <w:tcPr>
            <w:tcW w:w="1509" w:type="dxa"/>
            <w:gridSpan w:val="3"/>
            <w:shd w:val="clear" w:color="auto" w:fill="auto"/>
            <w:vAlign w:val="center"/>
          </w:tcPr>
          <w:p w14:paraId="2B7CCBF6" w14:textId="77777777" w:rsidR="0054656E" w:rsidRPr="005730D0" w:rsidRDefault="0054656E" w:rsidP="00ED149E">
            <w:pPr>
              <w:spacing w:before="20" w:after="20"/>
              <w:jc w:val="center"/>
              <w:rPr>
                <w:rFonts w:ascii="Calibri" w:hAnsi="Calibri" w:cs="Arial"/>
                <w:sz w:val="22"/>
                <w:szCs w:val="22"/>
                <w:lang w:val="en-GB"/>
              </w:rPr>
            </w:pPr>
          </w:p>
        </w:tc>
        <w:tc>
          <w:tcPr>
            <w:tcW w:w="2835" w:type="dxa"/>
            <w:shd w:val="clear" w:color="auto" w:fill="auto"/>
            <w:vAlign w:val="center"/>
          </w:tcPr>
          <w:p w14:paraId="6DA979A7" w14:textId="77777777" w:rsidR="0054656E" w:rsidRPr="005730D0" w:rsidRDefault="0054656E" w:rsidP="00ED149E">
            <w:pPr>
              <w:spacing w:before="120"/>
              <w:rPr>
                <w:rFonts w:ascii="Calibri" w:hAnsi="Calibri" w:cs="Arial"/>
                <w:bCs/>
                <w:sz w:val="22"/>
                <w:szCs w:val="22"/>
                <w:lang w:val="en-GB"/>
              </w:rPr>
            </w:pPr>
          </w:p>
        </w:tc>
      </w:tr>
    </w:tbl>
    <w:p w14:paraId="17598476" w14:textId="77777777" w:rsidR="00ED149E" w:rsidRPr="005730D0" w:rsidRDefault="00ED149E">
      <w:pPr>
        <w:rPr>
          <w:rFonts w:ascii="Calibri" w:hAnsi="Calibri"/>
          <w:color w:val="000000"/>
          <w:sz w:val="22"/>
          <w:szCs w:val="22"/>
          <w:lang w:val="en-GB"/>
        </w:rPr>
      </w:pPr>
    </w:p>
    <w:p w14:paraId="603B5BF6" w14:textId="77777777" w:rsidR="00ED149E" w:rsidRPr="005730D0" w:rsidRDefault="00ED149E">
      <w:pPr>
        <w:rPr>
          <w:rFonts w:ascii="Calibri" w:hAnsi="Calibri"/>
          <w:color w:val="000000"/>
          <w:sz w:val="22"/>
          <w:szCs w:val="22"/>
          <w:lang w:val="en-GB"/>
        </w:rPr>
      </w:pPr>
    </w:p>
    <w:p w14:paraId="6043D5F1" w14:textId="77777777" w:rsidR="00ED149E" w:rsidRPr="005730D0" w:rsidRDefault="00154B56" w:rsidP="00ED149E">
      <w:pPr>
        <w:rPr>
          <w:rFonts w:ascii="Calibri" w:hAnsi="Calibri"/>
          <w:i/>
          <w:sz w:val="22"/>
          <w:szCs w:val="22"/>
          <w:lang w:val="en-GB"/>
        </w:rPr>
      </w:pPr>
      <w:r w:rsidRPr="005730D0">
        <w:rPr>
          <w:rFonts w:ascii="Calibri" w:hAnsi="Calibri"/>
          <w:i/>
          <w:sz w:val="22"/>
          <w:szCs w:val="22"/>
          <w:lang w:val="en-GB"/>
        </w:rPr>
        <w:t>V</w:t>
      </w:r>
      <w:r w:rsidR="00ED149E" w:rsidRPr="005730D0">
        <w:rPr>
          <w:rFonts w:ascii="Calibri" w:hAnsi="Calibri"/>
          <w:i/>
          <w:sz w:val="22"/>
          <w:szCs w:val="22"/>
          <w:lang w:val="en-GB"/>
        </w:rPr>
        <w:t xml:space="preserve">erification has been carried out by: </w:t>
      </w:r>
    </w:p>
    <w:p w14:paraId="257355C5" w14:textId="77777777" w:rsidR="00ED149E" w:rsidRPr="005730D0" w:rsidRDefault="00ED149E" w:rsidP="00ED149E">
      <w:pPr>
        <w:rPr>
          <w:rFonts w:ascii="Calibri" w:hAnsi="Calibri"/>
          <w:i/>
          <w:sz w:val="22"/>
          <w:szCs w:val="22"/>
          <w:lang w:val="en-GB"/>
        </w:rPr>
      </w:pPr>
    </w:p>
    <w:p w14:paraId="54AE2A87" w14:textId="77777777" w:rsidR="00ED149E" w:rsidRPr="006C7537" w:rsidRDefault="00ED149E" w:rsidP="00ED149E">
      <w:pPr>
        <w:rPr>
          <w:rFonts w:ascii="Calibri" w:hAnsi="Calibri"/>
          <w:i/>
          <w:sz w:val="22"/>
          <w:szCs w:val="22"/>
          <w:lang w:val="en-GB"/>
        </w:rPr>
      </w:pPr>
      <w:r w:rsidRPr="005730D0">
        <w:rPr>
          <w:rFonts w:ascii="Calibri" w:hAnsi="Calibri"/>
          <w:i/>
          <w:sz w:val="22"/>
          <w:szCs w:val="22"/>
          <w:lang w:val="en-GB"/>
        </w:rPr>
        <w:t>N</w:t>
      </w:r>
      <w:r w:rsidRPr="006C7537">
        <w:rPr>
          <w:rFonts w:ascii="Calibri" w:hAnsi="Calibri"/>
          <w:i/>
          <w:sz w:val="22"/>
          <w:szCs w:val="22"/>
          <w:lang w:val="en-GB"/>
        </w:rPr>
        <w:t xml:space="preserve">ame and surname of the visitor(s): </w:t>
      </w:r>
    </w:p>
    <w:p w14:paraId="38A24D38" w14:textId="77777777" w:rsidR="00ED149E" w:rsidRPr="0051768A" w:rsidRDefault="00ED149E" w:rsidP="00ED149E">
      <w:pPr>
        <w:rPr>
          <w:rFonts w:ascii="Calibri" w:hAnsi="Calibri"/>
          <w:i/>
          <w:sz w:val="22"/>
          <w:szCs w:val="22"/>
          <w:lang w:val="en-GB"/>
        </w:rPr>
      </w:pPr>
    </w:p>
    <w:p w14:paraId="45791E75" w14:textId="77777777" w:rsidR="00ED149E" w:rsidRPr="0051768A" w:rsidRDefault="00ED149E" w:rsidP="00ED149E">
      <w:pPr>
        <w:rPr>
          <w:rFonts w:ascii="Calibri" w:hAnsi="Calibri"/>
          <w:i/>
          <w:sz w:val="22"/>
          <w:szCs w:val="22"/>
          <w:lang w:val="en-GB"/>
        </w:rPr>
      </w:pPr>
    </w:p>
    <w:p w14:paraId="5292426C" w14:textId="77777777" w:rsidR="00ED149E" w:rsidRPr="001E2EFB" w:rsidRDefault="00ED149E" w:rsidP="00ED149E">
      <w:pPr>
        <w:rPr>
          <w:rFonts w:ascii="Calibri" w:hAnsi="Calibri"/>
          <w:i/>
          <w:sz w:val="22"/>
          <w:szCs w:val="22"/>
          <w:lang w:val="en-GB"/>
        </w:rPr>
      </w:pPr>
    </w:p>
    <w:p w14:paraId="500B13DB" w14:textId="77777777" w:rsidR="00ED149E" w:rsidRPr="001E2EFB" w:rsidRDefault="00ED149E" w:rsidP="00ED149E">
      <w:pPr>
        <w:rPr>
          <w:rFonts w:ascii="Calibri" w:hAnsi="Calibri"/>
          <w:i/>
          <w:sz w:val="22"/>
          <w:szCs w:val="22"/>
          <w:lang w:val="en-GB"/>
        </w:rPr>
      </w:pPr>
    </w:p>
    <w:p w14:paraId="5405A49B" w14:textId="77777777" w:rsidR="00ED149E" w:rsidRPr="00AA22A7" w:rsidRDefault="00ED149E" w:rsidP="00ED149E">
      <w:pPr>
        <w:rPr>
          <w:rFonts w:ascii="Calibri" w:hAnsi="Calibri"/>
          <w:i/>
          <w:sz w:val="22"/>
          <w:szCs w:val="22"/>
          <w:lang w:val="en-GB"/>
        </w:rPr>
      </w:pPr>
      <w:r w:rsidRPr="00AA22A7">
        <w:rPr>
          <w:rFonts w:ascii="Calibri" w:hAnsi="Calibri"/>
          <w:i/>
          <w:sz w:val="22"/>
          <w:szCs w:val="22"/>
          <w:lang w:val="en-GB"/>
        </w:rPr>
        <w:t>Date:</w:t>
      </w:r>
    </w:p>
    <w:p w14:paraId="7788A54C" w14:textId="77777777" w:rsidR="00ED149E" w:rsidRPr="00A343E1" w:rsidRDefault="00ED149E" w:rsidP="00ED149E">
      <w:pPr>
        <w:rPr>
          <w:rFonts w:ascii="Calibri" w:hAnsi="Calibri"/>
          <w:i/>
          <w:sz w:val="22"/>
          <w:szCs w:val="22"/>
          <w:lang w:val="en-GB"/>
        </w:rPr>
      </w:pPr>
    </w:p>
    <w:p w14:paraId="503A5064" w14:textId="77777777" w:rsidR="00ED149E" w:rsidRPr="00A343E1" w:rsidRDefault="00ED149E" w:rsidP="00ED149E">
      <w:pPr>
        <w:rPr>
          <w:rFonts w:ascii="Calibri" w:hAnsi="Calibri"/>
          <w:i/>
          <w:sz w:val="22"/>
          <w:szCs w:val="22"/>
          <w:lang w:val="en-GB"/>
        </w:rPr>
      </w:pPr>
    </w:p>
    <w:p w14:paraId="682AE8DD" w14:textId="77777777" w:rsidR="00ED149E" w:rsidRPr="00A343E1" w:rsidRDefault="00ED149E" w:rsidP="00ED149E">
      <w:pPr>
        <w:rPr>
          <w:rFonts w:ascii="Calibri" w:hAnsi="Calibri"/>
          <w:i/>
          <w:sz w:val="22"/>
          <w:szCs w:val="22"/>
          <w:lang w:val="en-GB"/>
        </w:rPr>
      </w:pPr>
      <w:r w:rsidRPr="00A343E1">
        <w:rPr>
          <w:rFonts w:ascii="Calibri" w:hAnsi="Calibri"/>
          <w:i/>
          <w:sz w:val="22"/>
          <w:szCs w:val="22"/>
          <w:lang w:val="en-GB"/>
        </w:rPr>
        <w:t>Approved by:</w:t>
      </w:r>
    </w:p>
    <w:p w14:paraId="51344CA3" w14:textId="77777777" w:rsidR="00ED149E" w:rsidRPr="005730D0" w:rsidRDefault="00ED149E">
      <w:pPr>
        <w:rPr>
          <w:rFonts w:ascii="Calibri" w:hAnsi="Calibri"/>
          <w:color w:val="000000"/>
          <w:sz w:val="22"/>
          <w:szCs w:val="22"/>
          <w:lang w:val="en-GB"/>
        </w:rPr>
      </w:pPr>
    </w:p>
    <w:sectPr w:rsidR="00ED149E" w:rsidRPr="005730D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FF74" w14:textId="77777777" w:rsidR="0094407F" w:rsidRDefault="0094407F">
      <w:r>
        <w:separator/>
      </w:r>
    </w:p>
  </w:endnote>
  <w:endnote w:type="continuationSeparator" w:id="0">
    <w:p w14:paraId="7FABF28B" w14:textId="77777777" w:rsidR="0094407F" w:rsidRDefault="0094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F25F" w14:textId="77777777" w:rsidR="00502DC9" w:rsidRDefault="00502DC9" w:rsidP="00641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6BCCB9" w14:textId="77777777" w:rsidR="00502DC9" w:rsidRDefault="00502DC9" w:rsidP="008C51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46DF" w14:textId="6D05C164" w:rsidR="00502DC9" w:rsidRDefault="00502DC9" w:rsidP="00641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2EEE">
      <w:rPr>
        <w:rStyle w:val="PageNumber"/>
        <w:noProof/>
      </w:rPr>
      <w:t>6</w:t>
    </w:r>
    <w:r>
      <w:rPr>
        <w:rStyle w:val="PageNumber"/>
      </w:rPr>
      <w:fldChar w:fldCharType="end"/>
    </w:r>
  </w:p>
  <w:p w14:paraId="2659B1A7" w14:textId="77777777" w:rsidR="00502DC9" w:rsidRDefault="00502DC9" w:rsidP="008C51A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53735" w14:textId="77777777" w:rsidR="002A2E87" w:rsidRDefault="002A2E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BFDD" w14:textId="77777777" w:rsidR="0094407F" w:rsidRDefault="0094407F">
      <w:r>
        <w:separator/>
      </w:r>
    </w:p>
  </w:footnote>
  <w:footnote w:type="continuationSeparator" w:id="0">
    <w:p w14:paraId="776AC75D" w14:textId="77777777" w:rsidR="0094407F" w:rsidRDefault="0094407F">
      <w:r>
        <w:continuationSeparator/>
      </w:r>
    </w:p>
  </w:footnote>
  <w:footnote w:id="1">
    <w:p w14:paraId="098BEF2C" w14:textId="2C24527C" w:rsidR="00B53084" w:rsidRPr="00B53084" w:rsidRDefault="00B53084">
      <w:pPr>
        <w:pStyle w:val="FootnoteText"/>
      </w:pPr>
      <w:r>
        <w:rPr>
          <w:rStyle w:val="FootnoteReference"/>
        </w:rPr>
        <w:footnoteRef/>
      </w:r>
      <w:r>
        <w:t xml:space="preserve"> </w:t>
      </w:r>
      <w:r w:rsidRPr="00B53084">
        <w:rPr>
          <w:rFonts w:ascii="Calibri" w:hAnsi="Calibri" w:cs="Calibri"/>
          <w:sz w:val="18"/>
          <w:szCs w:val="18"/>
        </w:rPr>
        <w:t>National procurement and national procurement procedures in case of Belarus</w:t>
      </w:r>
      <w:r>
        <w:rPr>
          <w:rFonts w:ascii="Calibri" w:hAnsi="Calibri" w:cs="Calibri"/>
          <w:sz w:val="18"/>
          <w:szCs w:val="18"/>
        </w:rPr>
        <w:t>.</w:t>
      </w:r>
    </w:p>
  </w:footnote>
  <w:footnote w:id="2">
    <w:p w14:paraId="0EEAE88C" w14:textId="49B47CCB" w:rsidR="00B53084" w:rsidRPr="00B53084" w:rsidRDefault="00B53084">
      <w:pPr>
        <w:pStyle w:val="FootnoteText"/>
      </w:pPr>
      <w:r>
        <w:rPr>
          <w:rStyle w:val="FootnoteReference"/>
        </w:rPr>
        <w:footnoteRef/>
      </w:r>
      <w:r>
        <w:t xml:space="preserve"> </w:t>
      </w:r>
      <w:r w:rsidRPr="00B53084">
        <w:rPr>
          <w:rFonts w:ascii="Calibri" w:hAnsi="Calibri" w:cs="Calibri"/>
          <w:sz w:val="18"/>
          <w:szCs w:val="18"/>
        </w:rPr>
        <w:t xml:space="preserve">As </w:t>
      </w:r>
      <w:r w:rsidRPr="00B53084">
        <w:rPr>
          <w:rFonts w:ascii="Calibri" w:hAnsi="Calibri" w:cs="Calibri"/>
          <w:sz w:val="18"/>
          <w:szCs w:val="18"/>
        </w:rPr>
        <w:t>above</w:t>
      </w:r>
      <w:r>
        <w:rPr>
          <w:rFonts w:ascii="Calibri" w:hAnsi="Calibri" w:cs="Calibri"/>
          <w:sz w:val="18"/>
          <w:szCs w:val="18"/>
        </w:rPr>
        <w:t>.</w:t>
      </w:r>
    </w:p>
  </w:footnote>
  <w:footnote w:id="3">
    <w:p w14:paraId="6D556F2B" w14:textId="51627878" w:rsidR="00B53084" w:rsidRPr="00B53084" w:rsidRDefault="00B53084">
      <w:pPr>
        <w:pStyle w:val="FootnoteText"/>
      </w:pPr>
      <w:r>
        <w:rPr>
          <w:rStyle w:val="FootnoteReference"/>
        </w:rPr>
        <w:footnoteRef/>
      </w:r>
      <w:r>
        <w:t xml:space="preserve"> </w:t>
      </w:r>
      <w:r w:rsidRPr="00B53084">
        <w:rPr>
          <w:rFonts w:ascii="Calibri" w:hAnsi="Calibri" w:cs="Calibri"/>
          <w:sz w:val="18"/>
          <w:szCs w:val="18"/>
        </w:rPr>
        <w:t xml:space="preserve">As </w:t>
      </w:r>
      <w:r w:rsidRPr="00B53084">
        <w:rPr>
          <w:rFonts w:ascii="Calibri" w:hAnsi="Calibri" w:cs="Calibri"/>
          <w:sz w:val="18"/>
          <w:szCs w:val="18"/>
        </w:rPr>
        <w:t>above</w:t>
      </w:r>
      <w:r>
        <w:rPr>
          <w:rFonts w:ascii="Calibri" w:hAnsi="Calibri" w:cs="Calibri"/>
          <w:sz w:val="18"/>
          <w:szCs w:val="18"/>
        </w:rPr>
        <w:t>.</w:t>
      </w:r>
    </w:p>
  </w:footnote>
  <w:footnote w:id="4">
    <w:p w14:paraId="54B792C5" w14:textId="02C4F129" w:rsidR="00502DC9" w:rsidRPr="008B7C61" w:rsidRDefault="00502DC9" w:rsidP="007A4602">
      <w:pPr>
        <w:pStyle w:val="FootnoteText"/>
        <w:jc w:val="both"/>
        <w:rPr>
          <w:rFonts w:ascii="Calibri" w:hAnsi="Calibri" w:cs="Arial"/>
          <w:sz w:val="18"/>
          <w:szCs w:val="18"/>
          <w:lang w:val="en-GB"/>
        </w:rPr>
      </w:pPr>
      <w:r w:rsidRPr="008B7C61">
        <w:rPr>
          <w:rStyle w:val="FootnoteReference"/>
          <w:rFonts w:ascii="Calibri" w:hAnsi="Calibri" w:cs="Arial"/>
          <w:sz w:val="18"/>
          <w:szCs w:val="18"/>
        </w:rPr>
        <w:footnoteRef/>
      </w:r>
      <w:r w:rsidRPr="008B7C61">
        <w:rPr>
          <w:rFonts w:ascii="Calibri" w:hAnsi="Calibri" w:cs="Arial"/>
          <w:sz w:val="18"/>
          <w:szCs w:val="18"/>
        </w:rPr>
        <w:t xml:space="preserve"> </w:t>
      </w:r>
      <w:r w:rsidRPr="008B7C61">
        <w:rPr>
          <w:rFonts w:ascii="Calibri" w:hAnsi="Calibri" w:cs="Arial"/>
          <w:sz w:val="18"/>
          <w:szCs w:val="18"/>
          <w:lang w:val="en-GB"/>
        </w:rPr>
        <w:t xml:space="preserve">For the contracts subject to public procurement regime the appropriate Annex on public procurement of the </w:t>
      </w:r>
      <w:r w:rsidRPr="008B7C61">
        <w:rPr>
          <w:rFonts w:ascii="Calibri" w:hAnsi="Calibri" w:cs="Arial"/>
          <w:i/>
          <w:sz w:val="18"/>
          <w:szCs w:val="18"/>
          <w:lang w:val="en-GB"/>
        </w:rPr>
        <w:t>Guidelines on Expenditure verification</w:t>
      </w:r>
      <w:r w:rsidRPr="008B7C61">
        <w:rPr>
          <w:rFonts w:ascii="Calibri" w:hAnsi="Calibri" w:cs="Arial"/>
          <w:sz w:val="18"/>
          <w:szCs w:val="18"/>
          <w:lang w:val="en-GB"/>
        </w:rPr>
        <w:t xml:space="preserve"> shall be filled in. </w:t>
      </w:r>
      <w:r w:rsidR="00112E6C" w:rsidRPr="007A4602">
        <w:rPr>
          <w:rFonts w:ascii="Calibri" w:hAnsi="Calibri" w:cs="Arial"/>
          <w:b/>
          <w:i/>
          <w:sz w:val="18"/>
          <w:szCs w:val="18"/>
          <w:lang w:val="en-GB"/>
        </w:rPr>
        <w:t>In case of UA</w:t>
      </w:r>
      <w:r w:rsidR="00112E6C" w:rsidRPr="00112E6C">
        <w:rPr>
          <w:rFonts w:ascii="Calibri" w:hAnsi="Calibri" w:cs="Arial"/>
          <w:sz w:val="18"/>
          <w:szCs w:val="18"/>
          <w:lang w:val="en-GB"/>
        </w:rPr>
        <w:t>: UA CCP should fill in the checklist for public procurement (Annex 6) only if the reason for the on-the-spot control is the irregularities/suspicion of irregularities in the public procurement procedures</w:t>
      </w:r>
      <w:r w:rsidRPr="008B7C61">
        <w:rPr>
          <w:rFonts w:ascii="Calibri" w:hAnsi="Calibri" w:cs="Arial"/>
          <w:sz w:val="18"/>
          <w:szCs w:val="18"/>
          <w:lang w:val="en-GB"/>
        </w:rPr>
        <w:t xml:space="preserve"> </w:t>
      </w:r>
    </w:p>
  </w:footnote>
  <w:footnote w:id="5">
    <w:p w14:paraId="21867253" w14:textId="77777777" w:rsidR="00502DC9" w:rsidRPr="003C332C" w:rsidRDefault="00502DC9" w:rsidP="00ED149E">
      <w:pPr>
        <w:pStyle w:val="FootnoteText"/>
        <w:rPr>
          <w:rFonts w:ascii="Calibri" w:hAnsi="Calibri" w:cs="Arial"/>
          <w:sz w:val="18"/>
          <w:szCs w:val="18"/>
          <w:lang w:val="en-US"/>
        </w:rPr>
      </w:pPr>
      <w:r w:rsidRPr="003C332C">
        <w:rPr>
          <w:rStyle w:val="FootnoteReference"/>
          <w:rFonts w:ascii="Calibri" w:hAnsi="Calibri" w:cs="Arial"/>
          <w:sz w:val="18"/>
          <w:szCs w:val="18"/>
        </w:rPr>
        <w:footnoteRef/>
      </w:r>
      <w:r w:rsidRPr="003C332C">
        <w:rPr>
          <w:rFonts w:ascii="Calibri" w:hAnsi="Calibri" w:cs="Arial"/>
          <w:sz w:val="18"/>
          <w:szCs w:val="18"/>
          <w:lang w:val="en-US"/>
        </w:rPr>
        <w:t xml:space="preserve"> Evidence in the form of photos is required.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10F30" w14:textId="77777777" w:rsidR="002A2E87" w:rsidRDefault="002A2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B9C2" w14:textId="1E263C38" w:rsidR="00502DC9" w:rsidRPr="002A2E87" w:rsidRDefault="002A2E87" w:rsidP="00800526">
    <w:pPr>
      <w:rPr>
        <w:rFonts w:ascii="Calibri" w:hAnsi="Calibri"/>
        <w:sz w:val="22"/>
        <w:szCs w:val="22"/>
      </w:rPr>
    </w:pPr>
    <w:r>
      <w:rPr>
        <w:noProof/>
      </w:rPr>
      <w:drawing>
        <wp:anchor distT="0" distB="0" distL="114300" distR="114300" simplePos="0" relativeHeight="251658240" behindDoc="0" locked="0" layoutInCell="1" allowOverlap="1" wp14:anchorId="59DA47B8" wp14:editId="46EEFE46">
          <wp:simplePos x="0" y="0"/>
          <wp:positionH relativeFrom="column">
            <wp:posOffset>4072255</wp:posOffset>
          </wp:positionH>
          <wp:positionV relativeFrom="paragraph">
            <wp:posOffset>-125730</wp:posOffset>
          </wp:positionV>
          <wp:extent cx="1811849" cy="380978"/>
          <wp:effectExtent l="0" t="0" r="0" b="635"/>
          <wp:wrapNone/>
          <wp:docPr id="1" name="Obraz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Graphical user interfac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1849" cy="380978"/>
                  </a:xfrm>
                  <a:prstGeom prst="rect">
                    <a:avLst/>
                  </a:prstGeom>
                  <a:noFill/>
                </pic:spPr>
              </pic:pic>
            </a:graphicData>
          </a:graphic>
          <wp14:sizeRelH relativeFrom="margin">
            <wp14:pctWidth>0</wp14:pctWidth>
          </wp14:sizeRelH>
          <wp14:sizeRelV relativeFrom="margin">
            <wp14:pctHeight>0</wp14:pctHeight>
          </wp14:sizeRelV>
        </wp:anchor>
      </w:drawing>
    </w:r>
    <w:r w:rsidR="00502DC9" w:rsidRPr="001A5FE9">
      <w:rPr>
        <w:rFonts w:ascii="Calibri" w:hAnsi="Calibri"/>
        <w:sz w:val="22"/>
        <w:szCs w:val="22"/>
        <w:lang w:val="en-US"/>
      </w:rPr>
      <w:t xml:space="preserve">Appendix </w:t>
    </w:r>
    <w:bookmarkStart w:id="0" w:name="_Hlk10793672"/>
    <w:r w:rsidR="00A608F5">
      <w:rPr>
        <w:rFonts w:ascii="Calibri" w:hAnsi="Calibri"/>
        <w:sz w:val="22"/>
        <w:szCs w:val="22"/>
        <w:lang w:val="en-GB"/>
      </w:rPr>
      <w:t>10b.</w:t>
    </w:r>
    <w:r w:rsidR="00502DC9" w:rsidRPr="001A5FE9">
      <w:rPr>
        <w:rFonts w:ascii="Calibri" w:hAnsi="Calibri"/>
        <w:sz w:val="22"/>
        <w:szCs w:val="22"/>
        <w:lang w:val="en-GB"/>
      </w:rPr>
      <w:t xml:space="preserve"> Checklist for </w:t>
    </w:r>
    <w:r w:rsidR="00502DC9" w:rsidRPr="00223610">
      <w:rPr>
        <w:rFonts w:ascii="Calibri" w:hAnsi="Calibri"/>
        <w:sz w:val="22"/>
        <w:szCs w:val="22"/>
        <w:lang w:val="en-GB"/>
      </w:rPr>
      <w:t>on-the-spot verifications</w:t>
    </w:r>
    <w:r w:rsidR="00502DC9">
      <w:rPr>
        <w:rFonts w:ascii="Calibri" w:hAnsi="Calibri"/>
        <w:sz w:val="22"/>
        <w:szCs w:val="22"/>
        <w:lang w:val="en-GB"/>
      </w:rPr>
      <w:t xml:space="preserve"> – part 2 – CCP </w:t>
    </w:r>
    <w:bookmarkEnd w:id="0"/>
  </w:p>
  <w:p w14:paraId="75DF1686" w14:textId="77777777" w:rsidR="00502DC9" w:rsidRPr="001A5FE9" w:rsidRDefault="00502DC9">
    <w:pPr>
      <w:pStyle w:val="Header"/>
      <w:rPr>
        <w:rFonts w:ascii="Calibri" w:hAnsi="Calibri"/>
        <w:sz w:val="22"/>
        <w:szCs w:val="22"/>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EF50E" w14:textId="77777777" w:rsidR="002A2E87" w:rsidRDefault="002A2E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4598"/>
    <w:multiLevelType w:val="hybridMultilevel"/>
    <w:tmpl w:val="9C482518"/>
    <w:lvl w:ilvl="0" w:tplc="BBEAA986">
      <w:start w:val="1"/>
      <w:numFmt w:val="decimal"/>
      <w:lvlText w:val="C.%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E6531D"/>
    <w:multiLevelType w:val="hybridMultilevel"/>
    <w:tmpl w:val="1674D16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707DE1"/>
    <w:multiLevelType w:val="hybridMultilevel"/>
    <w:tmpl w:val="9FBED82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F869B9"/>
    <w:multiLevelType w:val="hybridMultilevel"/>
    <w:tmpl w:val="4712E3BC"/>
    <w:lvl w:ilvl="0" w:tplc="8F367280">
      <w:start w:val="6"/>
      <w:numFmt w:val="upperLetter"/>
      <w:lvlText w:val="%1."/>
      <w:lvlJc w:val="left"/>
      <w:pPr>
        <w:ind w:left="4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461B4221"/>
    <w:multiLevelType w:val="hybridMultilevel"/>
    <w:tmpl w:val="6CCC67BC"/>
    <w:lvl w:ilvl="0" w:tplc="28B0379A">
      <w:start w:val="1"/>
      <w:numFmt w:val="decimal"/>
      <w:lvlText w:val="D.%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D25824"/>
    <w:multiLevelType w:val="hybridMultilevel"/>
    <w:tmpl w:val="69A67CE0"/>
    <w:lvl w:ilvl="0" w:tplc="69B0E2B4">
      <w:start w:val="1"/>
      <w:numFmt w:val="decimal"/>
      <w:lvlText w:val="E.%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68E587B"/>
    <w:multiLevelType w:val="hybridMultilevel"/>
    <w:tmpl w:val="A2BC8E86"/>
    <w:lvl w:ilvl="0" w:tplc="7DF45620">
      <w:start w:val="1"/>
      <w:numFmt w:val="decimal"/>
      <w:lvlText w:val="B.%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DAB307A"/>
    <w:multiLevelType w:val="hybridMultilevel"/>
    <w:tmpl w:val="304EA3BE"/>
    <w:lvl w:ilvl="0" w:tplc="BF1E52AC">
      <w:start w:val="1"/>
      <w:numFmt w:val="upperRoman"/>
      <w:lvlText w:val="%1."/>
      <w:lvlJc w:val="left"/>
      <w:pPr>
        <w:ind w:left="780" w:hanging="720"/>
      </w:pPr>
      <w:rPr>
        <w:rFonts w:hint="default"/>
        <w:b/>
        <w:i/>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5E37385A"/>
    <w:multiLevelType w:val="hybridMultilevel"/>
    <w:tmpl w:val="85FEFD28"/>
    <w:lvl w:ilvl="0" w:tplc="8F367280">
      <w:start w:val="6"/>
      <w:numFmt w:val="upp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6D4D0352"/>
    <w:multiLevelType w:val="hybridMultilevel"/>
    <w:tmpl w:val="C46AAD98"/>
    <w:lvl w:ilvl="0" w:tplc="B06A534A">
      <w:start w:val="1"/>
      <w:numFmt w:val="decimal"/>
      <w:lvlText w:val="A.%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57073110">
    <w:abstractNumId w:val="9"/>
  </w:num>
  <w:num w:numId="2" w16cid:durableId="243296716">
    <w:abstractNumId w:val="6"/>
  </w:num>
  <w:num w:numId="3" w16cid:durableId="1586764010">
    <w:abstractNumId w:val="0"/>
  </w:num>
  <w:num w:numId="4" w16cid:durableId="1315066412">
    <w:abstractNumId w:val="4"/>
  </w:num>
  <w:num w:numId="5" w16cid:durableId="2100445432">
    <w:abstractNumId w:val="5"/>
  </w:num>
  <w:num w:numId="6" w16cid:durableId="2904561">
    <w:abstractNumId w:val="7"/>
  </w:num>
  <w:num w:numId="7" w16cid:durableId="952714484">
    <w:abstractNumId w:val="8"/>
  </w:num>
  <w:num w:numId="8" w16cid:durableId="13239828">
    <w:abstractNumId w:val="3"/>
  </w:num>
  <w:num w:numId="9" w16cid:durableId="1096756536">
    <w:abstractNumId w:val="2"/>
  </w:num>
  <w:num w:numId="10" w16cid:durableId="154837210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351"/>
    <w:rsid w:val="00002AAB"/>
    <w:rsid w:val="00013EB2"/>
    <w:rsid w:val="0001468A"/>
    <w:rsid w:val="00017022"/>
    <w:rsid w:val="00020116"/>
    <w:rsid w:val="00023302"/>
    <w:rsid w:val="00035121"/>
    <w:rsid w:val="000412C8"/>
    <w:rsid w:val="00043FC6"/>
    <w:rsid w:val="0005376E"/>
    <w:rsid w:val="0006747B"/>
    <w:rsid w:val="00072811"/>
    <w:rsid w:val="000753AE"/>
    <w:rsid w:val="00077E58"/>
    <w:rsid w:val="0008024A"/>
    <w:rsid w:val="00087DE1"/>
    <w:rsid w:val="000903F3"/>
    <w:rsid w:val="00097026"/>
    <w:rsid w:val="000A6328"/>
    <w:rsid w:val="000B02F7"/>
    <w:rsid w:val="000B17DE"/>
    <w:rsid w:val="000B789D"/>
    <w:rsid w:val="000C4FA4"/>
    <w:rsid w:val="000D01DB"/>
    <w:rsid w:val="000E4453"/>
    <w:rsid w:val="000E5491"/>
    <w:rsid w:val="000F6D8A"/>
    <w:rsid w:val="000F71B5"/>
    <w:rsid w:val="00103EFB"/>
    <w:rsid w:val="00112E6C"/>
    <w:rsid w:val="00113696"/>
    <w:rsid w:val="00117F2C"/>
    <w:rsid w:val="001228E5"/>
    <w:rsid w:val="00122F4E"/>
    <w:rsid w:val="00123059"/>
    <w:rsid w:val="00124578"/>
    <w:rsid w:val="00127C8E"/>
    <w:rsid w:val="00127E37"/>
    <w:rsid w:val="00132E2D"/>
    <w:rsid w:val="00142403"/>
    <w:rsid w:val="00144A77"/>
    <w:rsid w:val="00154B56"/>
    <w:rsid w:val="00163CE9"/>
    <w:rsid w:val="00165A20"/>
    <w:rsid w:val="00174232"/>
    <w:rsid w:val="00190B5B"/>
    <w:rsid w:val="00195712"/>
    <w:rsid w:val="00196899"/>
    <w:rsid w:val="001A3827"/>
    <w:rsid w:val="001A5FE9"/>
    <w:rsid w:val="001A64EF"/>
    <w:rsid w:val="001B5EBD"/>
    <w:rsid w:val="001E2EFB"/>
    <w:rsid w:val="001E5C5F"/>
    <w:rsid w:val="001F2EDB"/>
    <w:rsid w:val="001F4521"/>
    <w:rsid w:val="001F6379"/>
    <w:rsid w:val="00201752"/>
    <w:rsid w:val="002070A0"/>
    <w:rsid w:val="002108E5"/>
    <w:rsid w:val="00223610"/>
    <w:rsid w:val="00224592"/>
    <w:rsid w:val="00224C31"/>
    <w:rsid w:val="0024232A"/>
    <w:rsid w:val="00251447"/>
    <w:rsid w:val="00270978"/>
    <w:rsid w:val="002711E2"/>
    <w:rsid w:val="00271223"/>
    <w:rsid w:val="00274B73"/>
    <w:rsid w:val="0027701D"/>
    <w:rsid w:val="00297C1B"/>
    <w:rsid w:val="002A265A"/>
    <w:rsid w:val="002A273B"/>
    <w:rsid w:val="002A2E87"/>
    <w:rsid w:val="002A3D11"/>
    <w:rsid w:val="002A6DE2"/>
    <w:rsid w:val="002B5B0B"/>
    <w:rsid w:val="002B7859"/>
    <w:rsid w:val="002B7E96"/>
    <w:rsid w:val="002C33F5"/>
    <w:rsid w:val="002D0011"/>
    <w:rsid w:val="002D29FD"/>
    <w:rsid w:val="002D49F5"/>
    <w:rsid w:val="002D5DB3"/>
    <w:rsid w:val="002E1E59"/>
    <w:rsid w:val="002E2751"/>
    <w:rsid w:val="002E46FE"/>
    <w:rsid w:val="002F31D2"/>
    <w:rsid w:val="002F6077"/>
    <w:rsid w:val="002F7DEC"/>
    <w:rsid w:val="00312304"/>
    <w:rsid w:val="00313D1A"/>
    <w:rsid w:val="00320AE5"/>
    <w:rsid w:val="0034007D"/>
    <w:rsid w:val="003418A9"/>
    <w:rsid w:val="00342849"/>
    <w:rsid w:val="00360C6C"/>
    <w:rsid w:val="00363B6B"/>
    <w:rsid w:val="0036505C"/>
    <w:rsid w:val="00380082"/>
    <w:rsid w:val="00383644"/>
    <w:rsid w:val="0038611D"/>
    <w:rsid w:val="00387275"/>
    <w:rsid w:val="003A0350"/>
    <w:rsid w:val="003B1A6B"/>
    <w:rsid w:val="003C04F5"/>
    <w:rsid w:val="003C2FE7"/>
    <w:rsid w:val="003C332C"/>
    <w:rsid w:val="003C3C61"/>
    <w:rsid w:val="003C42CA"/>
    <w:rsid w:val="003C5EF9"/>
    <w:rsid w:val="003C6937"/>
    <w:rsid w:val="003D14C6"/>
    <w:rsid w:val="003D4BCE"/>
    <w:rsid w:val="003D6977"/>
    <w:rsid w:val="003D7B05"/>
    <w:rsid w:val="003E6469"/>
    <w:rsid w:val="003F3F4C"/>
    <w:rsid w:val="003F6A1E"/>
    <w:rsid w:val="00400456"/>
    <w:rsid w:val="00402C2C"/>
    <w:rsid w:val="00403895"/>
    <w:rsid w:val="00407512"/>
    <w:rsid w:val="004120D2"/>
    <w:rsid w:val="004317EA"/>
    <w:rsid w:val="004333CA"/>
    <w:rsid w:val="00433FDB"/>
    <w:rsid w:val="00440FE9"/>
    <w:rsid w:val="0044608D"/>
    <w:rsid w:val="004536A7"/>
    <w:rsid w:val="00462A56"/>
    <w:rsid w:val="00464AB5"/>
    <w:rsid w:val="004705D6"/>
    <w:rsid w:val="00471EB1"/>
    <w:rsid w:val="004765B8"/>
    <w:rsid w:val="00476A6D"/>
    <w:rsid w:val="00482E91"/>
    <w:rsid w:val="00485068"/>
    <w:rsid w:val="004855C6"/>
    <w:rsid w:val="004868B1"/>
    <w:rsid w:val="00493AE1"/>
    <w:rsid w:val="0049604C"/>
    <w:rsid w:val="00496A3E"/>
    <w:rsid w:val="004A42C8"/>
    <w:rsid w:val="004B220E"/>
    <w:rsid w:val="004B2F49"/>
    <w:rsid w:val="004B5374"/>
    <w:rsid w:val="004B644C"/>
    <w:rsid w:val="004C7165"/>
    <w:rsid w:val="004D6851"/>
    <w:rsid w:val="004E0526"/>
    <w:rsid w:val="004E41EB"/>
    <w:rsid w:val="004E5CB8"/>
    <w:rsid w:val="004E6A5E"/>
    <w:rsid w:val="004F3539"/>
    <w:rsid w:val="00502DC9"/>
    <w:rsid w:val="00503598"/>
    <w:rsid w:val="00505A31"/>
    <w:rsid w:val="00506250"/>
    <w:rsid w:val="00513FF6"/>
    <w:rsid w:val="0051768A"/>
    <w:rsid w:val="00522F66"/>
    <w:rsid w:val="005330F7"/>
    <w:rsid w:val="00537575"/>
    <w:rsid w:val="00537CBC"/>
    <w:rsid w:val="00543C9B"/>
    <w:rsid w:val="00544260"/>
    <w:rsid w:val="0054656E"/>
    <w:rsid w:val="00546879"/>
    <w:rsid w:val="00552D0C"/>
    <w:rsid w:val="005609F8"/>
    <w:rsid w:val="00561FC3"/>
    <w:rsid w:val="005647A3"/>
    <w:rsid w:val="00570EC5"/>
    <w:rsid w:val="005730D0"/>
    <w:rsid w:val="005735FF"/>
    <w:rsid w:val="005775F9"/>
    <w:rsid w:val="00580BF4"/>
    <w:rsid w:val="00580EBE"/>
    <w:rsid w:val="00581435"/>
    <w:rsid w:val="00583280"/>
    <w:rsid w:val="00584FEA"/>
    <w:rsid w:val="00590649"/>
    <w:rsid w:val="00592569"/>
    <w:rsid w:val="005A2B5D"/>
    <w:rsid w:val="005B00FF"/>
    <w:rsid w:val="005B1A54"/>
    <w:rsid w:val="005B35EB"/>
    <w:rsid w:val="005D071E"/>
    <w:rsid w:val="005E2A5E"/>
    <w:rsid w:val="005E4521"/>
    <w:rsid w:val="005E6950"/>
    <w:rsid w:val="005E778C"/>
    <w:rsid w:val="005F3281"/>
    <w:rsid w:val="00606B57"/>
    <w:rsid w:val="006151CC"/>
    <w:rsid w:val="006253C8"/>
    <w:rsid w:val="00641DD5"/>
    <w:rsid w:val="00643B99"/>
    <w:rsid w:val="00644BB0"/>
    <w:rsid w:val="00654A98"/>
    <w:rsid w:val="00656036"/>
    <w:rsid w:val="00656E89"/>
    <w:rsid w:val="006629D6"/>
    <w:rsid w:val="00672351"/>
    <w:rsid w:val="00673739"/>
    <w:rsid w:val="006739F9"/>
    <w:rsid w:val="00693D2E"/>
    <w:rsid w:val="006A7ECE"/>
    <w:rsid w:val="006B5CF8"/>
    <w:rsid w:val="006B6F9E"/>
    <w:rsid w:val="006C7537"/>
    <w:rsid w:val="006D6EB0"/>
    <w:rsid w:val="006E53D5"/>
    <w:rsid w:val="00700BDC"/>
    <w:rsid w:val="00701F1A"/>
    <w:rsid w:val="007037C8"/>
    <w:rsid w:val="007109BD"/>
    <w:rsid w:val="00710C9E"/>
    <w:rsid w:val="00710CF7"/>
    <w:rsid w:val="00713952"/>
    <w:rsid w:val="00716A3A"/>
    <w:rsid w:val="00721623"/>
    <w:rsid w:val="00723809"/>
    <w:rsid w:val="007249F9"/>
    <w:rsid w:val="0074115A"/>
    <w:rsid w:val="007416A3"/>
    <w:rsid w:val="0074712F"/>
    <w:rsid w:val="00747544"/>
    <w:rsid w:val="00752DE3"/>
    <w:rsid w:val="00753ABA"/>
    <w:rsid w:val="007559F0"/>
    <w:rsid w:val="0075626A"/>
    <w:rsid w:val="0075778D"/>
    <w:rsid w:val="00766130"/>
    <w:rsid w:val="007674DC"/>
    <w:rsid w:val="0077053B"/>
    <w:rsid w:val="00775676"/>
    <w:rsid w:val="007942D3"/>
    <w:rsid w:val="0079552D"/>
    <w:rsid w:val="007967BB"/>
    <w:rsid w:val="0079774C"/>
    <w:rsid w:val="00797B70"/>
    <w:rsid w:val="007A3859"/>
    <w:rsid w:val="007A3FC2"/>
    <w:rsid w:val="007A4602"/>
    <w:rsid w:val="007A73FB"/>
    <w:rsid w:val="007B25E0"/>
    <w:rsid w:val="007C10FD"/>
    <w:rsid w:val="007C199E"/>
    <w:rsid w:val="007C2F9A"/>
    <w:rsid w:val="007E0566"/>
    <w:rsid w:val="007F19FE"/>
    <w:rsid w:val="007F2A84"/>
    <w:rsid w:val="007F4537"/>
    <w:rsid w:val="007F4863"/>
    <w:rsid w:val="007F5E03"/>
    <w:rsid w:val="00800237"/>
    <w:rsid w:val="00800526"/>
    <w:rsid w:val="0081572F"/>
    <w:rsid w:val="00817129"/>
    <w:rsid w:val="00822744"/>
    <w:rsid w:val="00830B99"/>
    <w:rsid w:val="0084126B"/>
    <w:rsid w:val="0084549B"/>
    <w:rsid w:val="00846B33"/>
    <w:rsid w:val="008574B0"/>
    <w:rsid w:val="008634EE"/>
    <w:rsid w:val="0087323D"/>
    <w:rsid w:val="008750EC"/>
    <w:rsid w:val="00881383"/>
    <w:rsid w:val="00882432"/>
    <w:rsid w:val="0088591B"/>
    <w:rsid w:val="00886184"/>
    <w:rsid w:val="00892D27"/>
    <w:rsid w:val="00892E7A"/>
    <w:rsid w:val="00896CFE"/>
    <w:rsid w:val="008A4114"/>
    <w:rsid w:val="008A6075"/>
    <w:rsid w:val="008A625C"/>
    <w:rsid w:val="008B1B94"/>
    <w:rsid w:val="008B3937"/>
    <w:rsid w:val="008B7C61"/>
    <w:rsid w:val="008C06E7"/>
    <w:rsid w:val="008C2E07"/>
    <w:rsid w:val="008C51AC"/>
    <w:rsid w:val="008D19B2"/>
    <w:rsid w:val="008D7CC4"/>
    <w:rsid w:val="008E175F"/>
    <w:rsid w:val="008E753A"/>
    <w:rsid w:val="008F7AC4"/>
    <w:rsid w:val="009102C4"/>
    <w:rsid w:val="009135EE"/>
    <w:rsid w:val="009169EE"/>
    <w:rsid w:val="00917006"/>
    <w:rsid w:val="00917FE4"/>
    <w:rsid w:val="00920429"/>
    <w:rsid w:val="00921801"/>
    <w:rsid w:val="00921D3A"/>
    <w:rsid w:val="009241D8"/>
    <w:rsid w:val="0092588F"/>
    <w:rsid w:val="009300CD"/>
    <w:rsid w:val="00931DBB"/>
    <w:rsid w:val="009331F9"/>
    <w:rsid w:val="009341B9"/>
    <w:rsid w:val="0094407F"/>
    <w:rsid w:val="009518F8"/>
    <w:rsid w:val="00951D9D"/>
    <w:rsid w:val="00960E23"/>
    <w:rsid w:val="00970828"/>
    <w:rsid w:val="00972004"/>
    <w:rsid w:val="0097600E"/>
    <w:rsid w:val="00982A99"/>
    <w:rsid w:val="00994C3F"/>
    <w:rsid w:val="009970EE"/>
    <w:rsid w:val="009A056A"/>
    <w:rsid w:val="009B2924"/>
    <w:rsid w:val="009B458F"/>
    <w:rsid w:val="009C0859"/>
    <w:rsid w:val="009E6076"/>
    <w:rsid w:val="009F4F4F"/>
    <w:rsid w:val="009F702B"/>
    <w:rsid w:val="00A02C6E"/>
    <w:rsid w:val="00A04BC7"/>
    <w:rsid w:val="00A05667"/>
    <w:rsid w:val="00A062E6"/>
    <w:rsid w:val="00A07CD3"/>
    <w:rsid w:val="00A1190F"/>
    <w:rsid w:val="00A31783"/>
    <w:rsid w:val="00A343E1"/>
    <w:rsid w:val="00A41759"/>
    <w:rsid w:val="00A4245F"/>
    <w:rsid w:val="00A6071C"/>
    <w:rsid w:val="00A608F5"/>
    <w:rsid w:val="00A62660"/>
    <w:rsid w:val="00A818A7"/>
    <w:rsid w:val="00A85F66"/>
    <w:rsid w:val="00A96DCD"/>
    <w:rsid w:val="00AA22A7"/>
    <w:rsid w:val="00AA49EE"/>
    <w:rsid w:val="00AB07E0"/>
    <w:rsid w:val="00AB1B5F"/>
    <w:rsid w:val="00AB3648"/>
    <w:rsid w:val="00AC0E9E"/>
    <w:rsid w:val="00AC358E"/>
    <w:rsid w:val="00AC676C"/>
    <w:rsid w:val="00AC6DBE"/>
    <w:rsid w:val="00AD2424"/>
    <w:rsid w:val="00AD7D4A"/>
    <w:rsid w:val="00AE349E"/>
    <w:rsid w:val="00AE7F51"/>
    <w:rsid w:val="00AF04FF"/>
    <w:rsid w:val="00AF35A8"/>
    <w:rsid w:val="00AF4FB8"/>
    <w:rsid w:val="00AF6D87"/>
    <w:rsid w:val="00B02B58"/>
    <w:rsid w:val="00B10564"/>
    <w:rsid w:val="00B10B8A"/>
    <w:rsid w:val="00B131D2"/>
    <w:rsid w:val="00B13F88"/>
    <w:rsid w:val="00B23A14"/>
    <w:rsid w:val="00B328E5"/>
    <w:rsid w:val="00B36C73"/>
    <w:rsid w:val="00B53084"/>
    <w:rsid w:val="00B55617"/>
    <w:rsid w:val="00B60235"/>
    <w:rsid w:val="00B6082E"/>
    <w:rsid w:val="00B74815"/>
    <w:rsid w:val="00B74F63"/>
    <w:rsid w:val="00B82708"/>
    <w:rsid w:val="00B91B21"/>
    <w:rsid w:val="00B969B3"/>
    <w:rsid w:val="00BA45E1"/>
    <w:rsid w:val="00BA6AF6"/>
    <w:rsid w:val="00BB5E8F"/>
    <w:rsid w:val="00BB7F4B"/>
    <w:rsid w:val="00BC472E"/>
    <w:rsid w:val="00BC47DB"/>
    <w:rsid w:val="00BD2784"/>
    <w:rsid w:val="00BD6DBC"/>
    <w:rsid w:val="00BF2BD5"/>
    <w:rsid w:val="00BF47CC"/>
    <w:rsid w:val="00C1322F"/>
    <w:rsid w:val="00C21F45"/>
    <w:rsid w:val="00C2224F"/>
    <w:rsid w:val="00C25079"/>
    <w:rsid w:val="00C266FA"/>
    <w:rsid w:val="00C33AEC"/>
    <w:rsid w:val="00C37BDC"/>
    <w:rsid w:val="00C41968"/>
    <w:rsid w:val="00C44853"/>
    <w:rsid w:val="00C5066D"/>
    <w:rsid w:val="00C550AD"/>
    <w:rsid w:val="00C62D98"/>
    <w:rsid w:val="00C6657E"/>
    <w:rsid w:val="00C72F49"/>
    <w:rsid w:val="00C86C52"/>
    <w:rsid w:val="00C92505"/>
    <w:rsid w:val="00CA04C1"/>
    <w:rsid w:val="00CA19D6"/>
    <w:rsid w:val="00CB0DE9"/>
    <w:rsid w:val="00CB18CD"/>
    <w:rsid w:val="00CB488B"/>
    <w:rsid w:val="00CC5128"/>
    <w:rsid w:val="00CC55D6"/>
    <w:rsid w:val="00CC645E"/>
    <w:rsid w:val="00CD08AC"/>
    <w:rsid w:val="00CD5D65"/>
    <w:rsid w:val="00CD6066"/>
    <w:rsid w:val="00CE6F02"/>
    <w:rsid w:val="00CF120D"/>
    <w:rsid w:val="00CF3588"/>
    <w:rsid w:val="00CF52FA"/>
    <w:rsid w:val="00CF5832"/>
    <w:rsid w:val="00D02EEE"/>
    <w:rsid w:val="00D02F19"/>
    <w:rsid w:val="00D134E0"/>
    <w:rsid w:val="00D2373C"/>
    <w:rsid w:val="00D31BD7"/>
    <w:rsid w:val="00D3696E"/>
    <w:rsid w:val="00D36ABD"/>
    <w:rsid w:val="00D4046E"/>
    <w:rsid w:val="00D40F20"/>
    <w:rsid w:val="00D462BC"/>
    <w:rsid w:val="00D466F8"/>
    <w:rsid w:val="00D51A81"/>
    <w:rsid w:val="00D53642"/>
    <w:rsid w:val="00D562FD"/>
    <w:rsid w:val="00D70B18"/>
    <w:rsid w:val="00D7431D"/>
    <w:rsid w:val="00D808E1"/>
    <w:rsid w:val="00D81EED"/>
    <w:rsid w:val="00D869EE"/>
    <w:rsid w:val="00D9299C"/>
    <w:rsid w:val="00D9608C"/>
    <w:rsid w:val="00DB16DB"/>
    <w:rsid w:val="00DB4F89"/>
    <w:rsid w:val="00DB7AE3"/>
    <w:rsid w:val="00DC3A4C"/>
    <w:rsid w:val="00DC5A92"/>
    <w:rsid w:val="00DD32A0"/>
    <w:rsid w:val="00DF1694"/>
    <w:rsid w:val="00DF3A94"/>
    <w:rsid w:val="00DF5EE6"/>
    <w:rsid w:val="00E00320"/>
    <w:rsid w:val="00E036A6"/>
    <w:rsid w:val="00E23946"/>
    <w:rsid w:val="00E254FC"/>
    <w:rsid w:val="00E3327C"/>
    <w:rsid w:val="00E36C7D"/>
    <w:rsid w:val="00E4163B"/>
    <w:rsid w:val="00E54714"/>
    <w:rsid w:val="00E611FA"/>
    <w:rsid w:val="00E6700B"/>
    <w:rsid w:val="00E7091E"/>
    <w:rsid w:val="00E73580"/>
    <w:rsid w:val="00E742ED"/>
    <w:rsid w:val="00EA022B"/>
    <w:rsid w:val="00EA0A2A"/>
    <w:rsid w:val="00EA59B9"/>
    <w:rsid w:val="00EB2E80"/>
    <w:rsid w:val="00EB2FBA"/>
    <w:rsid w:val="00EB3ED0"/>
    <w:rsid w:val="00EB5319"/>
    <w:rsid w:val="00EC2492"/>
    <w:rsid w:val="00EC514D"/>
    <w:rsid w:val="00ED149E"/>
    <w:rsid w:val="00EE0AE2"/>
    <w:rsid w:val="00EE126F"/>
    <w:rsid w:val="00EE2860"/>
    <w:rsid w:val="00EE5DED"/>
    <w:rsid w:val="00EF0C2D"/>
    <w:rsid w:val="00F000D6"/>
    <w:rsid w:val="00F06810"/>
    <w:rsid w:val="00F14221"/>
    <w:rsid w:val="00F143B4"/>
    <w:rsid w:val="00F154F4"/>
    <w:rsid w:val="00F230D6"/>
    <w:rsid w:val="00F23CE6"/>
    <w:rsid w:val="00F31DD6"/>
    <w:rsid w:val="00F37293"/>
    <w:rsid w:val="00F431A1"/>
    <w:rsid w:val="00F4512E"/>
    <w:rsid w:val="00F51011"/>
    <w:rsid w:val="00F63B83"/>
    <w:rsid w:val="00F64084"/>
    <w:rsid w:val="00F668B6"/>
    <w:rsid w:val="00F701DF"/>
    <w:rsid w:val="00F83C91"/>
    <w:rsid w:val="00F9045B"/>
    <w:rsid w:val="00F912FF"/>
    <w:rsid w:val="00F91BEE"/>
    <w:rsid w:val="00F91CDA"/>
    <w:rsid w:val="00F95131"/>
    <w:rsid w:val="00FA5F2C"/>
    <w:rsid w:val="00FB03D1"/>
    <w:rsid w:val="00FC1163"/>
    <w:rsid w:val="00FC1CEA"/>
    <w:rsid w:val="00FC1E0F"/>
    <w:rsid w:val="00FC3982"/>
    <w:rsid w:val="00FC7F7C"/>
    <w:rsid w:val="00FD48C7"/>
    <w:rsid w:val="00FD52A9"/>
    <w:rsid w:val="00FD6ADB"/>
    <w:rsid w:val="00FE110D"/>
    <w:rsid w:val="00FF4E18"/>
    <w:rsid w:val="00FF7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957D2C3"/>
  <w15:chartTrackingRefBased/>
  <w15:docId w15:val="{8864C43B-EBC4-4330-918E-4E896E33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2351"/>
    <w:rPr>
      <w:sz w:val="24"/>
      <w:szCs w:val="24"/>
    </w:rPr>
  </w:style>
  <w:style w:type="paragraph" w:styleId="Heading1">
    <w:name w:val="heading 1"/>
    <w:basedOn w:val="Normal"/>
    <w:next w:val="Normal"/>
    <w:qFormat/>
    <w:rsid w:val="00672351"/>
    <w:pPr>
      <w:keepNext/>
      <w:spacing w:before="240" w:after="60"/>
      <w:outlineLvl w:val="0"/>
    </w:pPr>
    <w:rPr>
      <w:rFonts w:ascii="Arial" w:hAnsi="Arial" w:cs="Arial"/>
      <w:b/>
      <w:bCs/>
      <w:kern w:val="32"/>
      <w:sz w:val="32"/>
      <w:szCs w:val="32"/>
    </w:rPr>
  </w:style>
  <w:style w:type="paragraph" w:styleId="Heading2">
    <w:name w:val="heading 2"/>
    <w:aliases w:val="Podkapitola 1,Podkapitola 11,Podkapitola 12,Podkapitola 13,Podkapitola 14,Podkapitola 111,Podkapitola 121,Podkapitola 131,Podkapitola 15,Podkapitola 112,Podkapitola 122,Podkapitola 132,Podkapitola 16,Podkapitola 113,Podkapitola 123,h2"/>
    <w:basedOn w:val="Normal"/>
    <w:next w:val="Normal"/>
    <w:link w:val="Heading2Char"/>
    <w:qFormat/>
    <w:rsid w:val="00672351"/>
    <w:pPr>
      <w:keepNext/>
      <w:spacing w:before="240" w:after="60"/>
      <w:outlineLvl w:val="1"/>
    </w:pPr>
    <w:rPr>
      <w:rFonts w:ascii="Arial" w:hAnsi="Arial"/>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link w:val="ZnakZnak"/>
    <w:uiPriority w:val="99"/>
    <w:semiHidden/>
    <w:unhideWhenUsed/>
  </w:style>
  <w:style w:type="table" w:styleId="TableGrid">
    <w:name w:val="Table Grid"/>
    <w:basedOn w:val="TableNormal"/>
    <w:rsid w:val="00672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C51AC"/>
    <w:pPr>
      <w:tabs>
        <w:tab w:val="center" w:pos="4536"/>
        <w:tab w:val="right" w:pos="9072"/>
      </w:tabs>
    </w:pPr>
  </w:style>
  <w:style w:type="character" w:styleId="PageNumber">
    <w:name w:val="page number"/>
    <w:basedOn w:val="DefaultParagraphFont"/>
    <w:rsid w:val="008C51AC"/>
  </w:style>
  <w:style w:type="paragraph" w:styleId="BalloonText">
    <w:name w:val="Balloon Text"/>
    <w:basedOn w:val="Normal"/>
    <w:semiHidden/>
    <w:rsid w:val="00F91BEE"/>
    <w:rPr>
      <w:rFonts w:ascii="Tahoma" w:hAnsi="Tahoma" w:cs="Tahoma"/>
      <w:sz w:val="16"/>
      <w:szCs w:val="16"/>
    </w:rPr>
  </w:style>
  <w:style w:type="paragraph" w:styleId="Header">
    <w:name w:val="header"/>
    <w:basedOn w:val="Normal"/>
    <w:rsid w:val="006B6F9E"/>
    <w:pPr>
      <w:tabs>
        <w:tab w:val="center" w:pos="4536"/>
        <w:tab w:val="right" w:pos="9072"/>
      </w:tabs>
    </w:pPr>
  </w:style>
  <w:style w:type="paragraph" w:customStyle="1" w:styleId="ZnakZnak">
    <w:name w:val="Znak Znak"/>
    <w:basedOn w:val="Normal"/>
    <w:link w:val="NoList"/>
    <w:uiPriority w:val="99"/>
    <w:rsid w:val="0074115A"/>
    <w:pPr>
      <w:spacing w:line="360" w:lineRule="auto"/>
      <w:jc w:val="both"/>
    </w:pPr>
    <w:rPr>
      <w:rFonts w:ascii="Verdana" w:hAnsi="Verdana"/>
      <w:sz w:val="20"/>
      <w:szCs w:val="20"/>
    </w:rPr>
  </w:style>
  <w:style w:type="character" w:styleId="CommentReference">
    <w:name w:val="annotation reference"/>
    <w:rsid w:val="0027701D"/>
    <w:rPr>
      <w:sz w:val="16"/>
      <w:szCs w:val="16"/>
    </w:rPr>
  </w:style>
  <w:style w:type="paragraph" w:styleId="CommentText">
    <w:name w:val="annotation text"/>
    <w:basedOn w:val="Normal"/>
    <w:link w:val="CommentTextChar"/>
    <w:rsid w:val="0027701D"/>
    <w:rPr>
      <w:sz w:val="20"/>
      <w:szCs w:val="20"/>
    </w:rPr>
  </w:style>
  <w:style w:type="character" w:customStyle="1" w:styleId="CommentTextChar">
    <w:name w:val="Comment Text Char"/>
    <w:basedOn w:val="DefaultParagraphFont"/>
    <w:link w:val="CommentText"/>
    <w:rsid w:val="0027701D"/>
  </w:style>
  <w:style w:type="paragraph" w:styleId="CommentSubject">
    <w:name w:val="annotation subject"/>
    <w:basedOn w:val="CommentText"/>
    <w:next w:val="CommentText"/>
    <w:link w:val="CommentSubjectChar"/>
    <w:rsid w:val="0027701D"/>
    <w:rPr>
      <w:b/>
      <w:bCs/>
      <w:lang w:val="x-none" w:eastAsia="x-none"/>
    </w:rPr>
  </w:style>
  <w:style w:type="character" w:customStyle="1" w:styleId="CommentSubjectChar">
    <w:name w:val="Comment Subject Char"/>
    <w:link w:val="CommentSubject"/>
    <w:rsid w:val="0027701D"/>
    <w:rPr>
      <w:b/>
      <w:bCs/>
    </w:rPr>
  </w:style>
  <w:style w:type="paragraph" w:styleId="NoSpacing">
    <w:name w:val="No Spacing"/>
    <w:uiPriority w:val="1"/>
    <w:qFormat/>
    <w:rsid w:val="00A04BC7"/>
    <w:rPr>
      <w:sz w:val="24"/>
      <w:szCs w:val="24"/>
      <w:lang w:val="lt-LT" w:eastAsia="lt-LT"/>
    </w:rPr>
  </w:style>
  <w:style w:type="paragraph" w:styleId="Revision">
    <w:name w:val="Revision"/>
    <w:hidden/>
    <w:uiPriority w:val="99"/>
    <w:semiHidden/>
    <w:rsid w:val="00EE5DED"/>
    <w:rPr>
      <w:sz w:val="24"/>
      <w:szCs w:val="24"/>
    </w:rPr>
  </w:style>
  <w:style w:type="character" w:styleId="FootnoteReference">
    <w:name w:val="footnote reference"/>
    <w:aliases w:val="ESPON Footnote No"/>
    <w:rsid w:val="00AC6DBE"/>
    <w:rPr>
      <w:vertAlign w:val="superscript"/>
    </w:rPr>
  </w:style>
  <w:style w:type="paragraph" w:styleId="FootnoteText">
    <w:name w:val="footnote text"/>
    <w:aliases w:val="Footnote,Char1 Char,Footnote Char1,ESPON Footnote Text,Fußnote,Footnote Text Char Char,Footnote Text Char,single space,footnote text,FOOTNOTES,fn, Char1 Char,stile 1,Footnote1,Footnote2,Footnote3,Footnote4,Footnote5,Footnote6"/>
    <w:basedOn w:val="Normal"/>
    <w:link w:val="FootnoteTextChar1"/>
    <w:rsid w:val="00AC6DBE"/>
    <w:rPr>
      <w:rFonts w:ascii="Times" w:hAnsi="Times"/>
      <w:sz w:val="20"/>
      <w:szCs w:val="20"/>
      <w:lang w:val="de-DE" w:eastAsia="de-DE"/>
    </w:rPr>
  </w:style>
  <w:style w:type="character" w:customStyle="1" w:styleId="FootnoteTextChar1">
    <w:name w:val="Footnote Text Char1"/>
    <w:aliases w:val="Footnote Char,Char1 Char Char,Footnote Char1 Char,ESPON Footnote Text Char,Fußnote Char,Footnote Text Char Char Char,Footnote Text Char Char1,single space Char,footnote text Char,FOOTNOTES Char,fn Char, Char1 Char Char,stile 1 Char"/>
    <w:link w:val="FootnoteText"/>
    <w:rsid w:val="00AC6DBE"/>
    <w:rPr>
      <w:rFonts w:ascii="Times" w:hAnsi="Times"/>
      <w:lang w:val="de-DE" w:eastAsia="de-DE"/>
    </w:rPr>
  </w:style>
  <w:style w:type="paragraph" w:customStyle="1" w:styleId="ZnakZnak0">
    <w:name w:val="Znak Znak"/>
    <w:basedOn w:val="Normal"/>
    <w:uiPriority w:val="99"/>
    <w:rsid w:val="00ED149E"/>
    <w:pPr>
      <w:spacing w:line="360" w:lineRule="auto"/>
      <w:jc w:val="both"/>
    </w:pPr>
    <w:rPr>
      <w:rFonts w:ascii="Verdana" w:hAnsi="Verdana"/>
      <w:sz w:val="20"/>
      <w:szCs w:val="20"/>
    </w:rPr>
  </w:style>
  <w:style w:type="paragraph" w:styleId="TOC1">
    <w:name w:val="toc 1"/>
    <w:basedOn w:val="Normal"/>
    <w:next w:val="Normal"/>
    <w:autoRedefine/>
    <w:rsid w:val="00ED149E"/>
  </w:style>
  <w:style w:type="character" w:styleId="Hyperlink">
    <w:name w:val="Hyperlink"/>
    <w:uiPriority w:val="99"/>
    <w:rsid w:val="00ED149E"/>
    <w:rPr>
      <w:color w:val="0000FF"/>
      <w:u w:val="single"/>
    </w:rPr>
  </w:style>
  <w:style w:type="paragraph" w:styleId="TOC2">
    <w:name w:val="toc 2"/>
    <w:basedOn w:val="Normal"/>
    <w:next w:val="Normal"/>
    <w:autoRedefine/>
    <w:uiPriority w:val="39"/>
    <w:rsid w:val="00ED149E"/>
    <w:pPr>
      <w:tabs>
        <w:tab w:val="right" w:leader="dot" w:pos="9060"/>
      </w:tabs>
      <w:spacing w:line="360" w:lineRule="auto"/>
      <w:ind w:left="240"/>
      <w:jc w:val="center"/>
    </w:pPr>
    <w:rPr>
      <w:rFonts w:ascii="Arial" w:hAnsi="Arial" w:cs="Arial"/>
      <w:b/>
      <w:bCs/>
      <w:noProof/>
      <w:color w:val="000000"/>
      <w:sz w:val="20"/>
      <w:szCs w:val="20"/>
    </w:rPr>
  </w:style>
  <w:style w:type="paragraph" w:customStyle="1" w:styleId="CharCharCharChar">
    <w:name w:val="Char Char Char Char"/>
    <w:basedOn w:val="Normal"/>
    <w:rsid w:val="00ED149E"/>
    <w:pPr>
      <w:spacing w:after="160" w:line="240" w:lineRule="exact"/>
    </w:pPr>
    <w:rPr>
      <w:rFonts w:ascii="Verdana" w:hAnsi="Verdana"/>
      <w:sz w:val="20"/>
      <w:szCs w:val="20"/>
      <w:lang w:val="en-US" w:eastAsia="en-US"/>
    </w:rPr>
  </w:style>
  <w:style w:type="character" w:styleId="Strong">
    <w:name w:val="Strong"/>
    <w:qFormat/>
    <w:rsid w:val="00ED149E"/>
    <w:rPr>
      <w:b/>
      <w:bCs/>
    </w:rPr>
  </w:style>
  <w:style w:type="paragraph" w:customStyle="1" w:styleId="BodyText21">
    <w:name w:val="Body Text 21"/>
    <w:basedOn w:val="Normal"/>
    <w:rsid w:val="00ED149E"/>
    <w:pPr>
      <w:jc w:val="both"/>
    </w:pPr>
    <w:rPr>
      <w:szCs w:val="20"/>
    </w:rPr>
  </w:style>
  <w:style w:type="paragraph" w:customStyle="1" w:styleId="Akapitzlist1">
    <w:name w:val="Akapit z listą1"/>
    <w:basedOn w:val="Normal"/>
    <w:link w:val="AkapitzlistZnak"/>
    <w:uiPriority w:val="34"/>
    <w:qFormat/>
    <w:rsid w:val="00ED149E"/>
    <w:pPr>
      <w:ind w:left="720"/>
      <w:contextualSpacing/>
    </w:pPr>
    <w:rPr>
      <w:rFonts w:ascii="Trebuchet MS" w:hAnsi="Trebuchet MS"/>
      <w:sz w:val="20"/>
      <w:lang w:val="de-DE" w:eastAsia="de-DE"/>
    </w:rPr>
  </w:style>
  <w:style w:type="character" w:customStyle="1" w:styleId="AkapitzlistZnak">
    <w:name w:val="Akapit z listą Znak"/>
    <w:link w:val="Akapitzlist1"/>
    <w:uiPriority w:val="34"/>
    <w:rsid w:val="00ED149E"/>
    <w:rPr>
      <w:rFonts w:ascii="Trebuchet MS" w:hAnsi="Trebuchet MS"/>
      <w:szCs w:val="24"/>
      <w:lang w:val="de-DE" w:eastAsia="de-DE"/>
    </w:rPr>
  </w:style>
  <w:style w:type="character" w:customStyle="1" w:styleId="Heading2Char">
    <w:name w:val="Heading 2 Char"/>
    <w:aliases w:val="Podkapitola 1 Char,Podkapitola 11 Char,Podkapitola 12 Char,Podkapitola 13 Char,Podkapitola 14 Char,Podkapitola 111 Char,Podkapitola 121 Char,Podkapitola 131 Char,Podkapitola 15 Char,Podkapitola 112 Char,Podkapitola 122 Char,h2 Char"/>
    <w:link w:val="Heading2"/>
    <w:rsid w:val="00ED149E"/>
    <w:rPr>
      <w:rFonts w:ascii="Arial" w:hAnsi="Arial" w:cs="Arial"/>
      <w:b/>
      <w:bCs/>
      <w:i/>
      <w:iCs/>
      <w:sz w:val="28"/>
      <w:szCs w:val="28"/>
    </w:rPr>
  </w:style>
  <w:style w:type="paragraph" w:customStyle="1" w:styleId="Default">
    <w:name w:val="Default"/>
    <w:rsid w:val="004E052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09896">
      <w:bodyDiv w:val="1"/>
      <w:marLeft w:val="0"/>
      <w:marRight w:val="0"/>
      <w:marTop w:val="0"/>
      <w:marBottom w:val="0"/>
      <w:divBdr>
        <w:top w:val="none" w:sz="0" w:space="0" w:color="auto"/>
        <w:left w:val="none" w:sz="0" w:space="0" w:color="auto"/>
        <w:bottom w:val="none" w:sz="0" w:space="0" w:color="auto"/>
        <w:right w:val="none" w:sz="0" w:space="0" w:color="auto"/>
      </w:divBdr>
    </w:div>
    <w:div w:id="291592496">
      <w:bodyDiv w:val="1"/>
      <w:marLeft w:val="0"/>
      <w:marRight w:val="0"/>
      <w:marTop w:val="0"/>
      <w:marBottom w:val="0"/>
      <w:divBdr>
        <w:top w:val="none" w:sz="0" w:space="0" w:color="auto"/>
        <w:left w:val="none" w:sz="0" w:space="0" w:color="auto"/>
        <w:bottom w:val="none" w:sz="0" w:space="0" w:color="auto"/>
        <w:right w:val="none" w:sz="0" w:space="0" w:color="auto"/>
      </w:divBdr>
      <w:divsChild>
        <w:div w:id="491289322">
          <w:marLeft w:val="0"/>
          <w:marRight w:val="0"/>
          <w:marTop w:val="0"/>
          <w:marBottom w:val="0"/>
          <w:divBdr>
            <w:top w:val="none" w:sz="0" w:space="0" w:color="auto"/>
            <w:left w:val="none" w:sz="0" w:space="0" w:color="auto"/>
            <w:bottom w:val="none" w:sz="0" w:space="0" w:color="auto"/>
            <w:right w:val="none" w:sz="0" w:space="0" w:color="auto"/>
          </w:divBdr>
        </w:div>
      </w:divsChild>
    </w:div>
    <w:div w:id="1102998198">
      <w:bodyDiv w:val="1"/>
      <w:marLeft w:val="0"/>
      <w:marRight w:val="0"/>
      <w:marTop w:val="0"/>
      <w:marBottom w:val="0"/>
      <w:divBdr>
        <w:top w:val="none" w:sz="0" w:space="0" w:color="auto"/>
        <w:left w:val="none" w:sz="0" w:space="0" w:color="auto"/>
        <w:bottom w:val="none" w:sz="0" w:space="0" w:color="auto"/>
        <w:right w:val="none" w:sz="0" w:space="0" w:color="auto"/>
      </w:divBdr>
    </w:div>
    <w:div w:id="1421099404">
      <w:bodyDiv w:val="1"/>
      <w:marLeft w:val="0"/>
      <w:marRight w:val="0"/>
      <w:marTop w:val="0"/>
      <w:marBottom w:val="0"/>
      <w:divBdr>
        <w:top w:val="none" w:sz="0" w:space="0" w:color="auto"/>
        <w:left w:val="none" w:sz="0" w:space="0" w:color="auto"/>
        <w:bottom w:val="none" w:sz="0" w:space="0" w:color="auto"/>
        <w:right w:val="none" w:sz="0" w:space="0" w:color="auto"/>
      </w:divBdr>
    </w:div>
    <w:div w:id="212607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702ED-64F3-4106-9301-BC951BE7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1227</Words>
  <Characters>7195</Characters>
  <Application>Microsoft Office Word</Application>
  <DocSecurity>0</DocSecurity>
  <Lines>59</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KONTROLA PROJEKTU</vt:lpstr>
      <vt:lpstr>KONTROLA PROJEKTU</vt:lpstr>
    </vt:vector>
  </TitlesOfParts>
  <Company>MRR</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KONTROLA PROJEKTU</dc:title>
  <dc:subject/>
  <dc:creator>Marek_Rynca</dc:creator>
  <cp:keywords/>
  <cp:lastModifiedBy>Anna Sieja-Wasilewska</cp:lastModifiedBy>
  <cp:revision>3</cp:revision>
  <cp:lastPrinted>2012-07-16T10:01:00Z</cp:lastPrinted>
  <dcterms:created xsi:type="dcterms:W3CDTF">2022-06-09T13:22:00Z</dcterms:created>
  <dcterms:modified xsi:type="dcterms:W3CDTF">2022-07-04T07:25:00Z</dcterms:modified>
</cp:coreProperties>
</file>