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91D" w:rsidRPr="00213F5A" w:rsidRDefault="007958A9" w:rsidP="00213F5A">
      <w:pPr>
        <w:spacing w:line="276" w:lineRule="auto"/>
        <w:jc w:val="both"/>
        <w:rPr>
          <w:rFonts w:cs="Times New Roman"/>
          <w:b/>
          <w:noProof/>
          <w:lang w:val="en-US"/>
        </w:rPr>
      </w:pPr>
      <w:r>
        <w:rPr>
          <w:rFonts w:cs="Times New Roman"/>
          <w:b/>
          <w:lang w:val="en-US"/>
        </w:rPr>
        <w:t xml:space="preserve"> </w:t>
      </w:r>
      <w:r w:rsidR="00697178" w:rsidRPr="00213F5A">
        <w:rPr>
          <w:rFonts w:cs="Times New Roman"/>
          <w:b/>
          <w:lang w:val="en-US"/>
        </w:rPr>
        <w:t>Guidelines</w:t>
      </w:r>
      <w:r w:rsidR="007C291D" w:rsidRPr="00213F5A">
        <w:rPr>
          <w:rFonts w:cs="Times New Roman"/>
          <w:b/>
          <w:lang w:val="en-US"/>
        </w:rPr>
        <w:t xml:space="preserve"> on</w:t>
      </w:r>
      <w:r w:rsidR="006169D0" w:rsidRPr="00213F5A">
        <w:rPr>
          <w:rFonts w:cs="Times New Roman"/>
          <w:b/>
          <w:lang w:val="en-US"/>
        </w:rPr>
        <w:t xml:space="preserve"> Financial C</w:t>
      </w:r>
      <w:r w:rsidR="007C291D" w:rsidRPr="00213F5A">
        <w:rPr>
          <w:rFonts w:cs="Times New Roman"/>
          <w:b/>
          <w:lang w:val="en-US"/>
        </w:rPr>
        <w:t xml:space="preserve">orrections in </w:t>
      </w:r>
      <w:r w:rsidR="006169D0" w:rsidRPr="00213F5A">
        <w:rPr>
          <w:rFonts w:cs="Times New Roman"/>
          <w:b/>
          <w:lang w:val="en-US"/>
        </w:rPr>
        <w:t xml:space="preserve">the </w:t>
      </w:r>
      <w:r w:rsidR="007C291D" w:rsidRPr="00213F5A">
        <w:rPr>
          <w:rFonts w:cs="Times New Roman"/>
          <w:b/>
          <w:lang w:val="en-US"/>
        </w:rPr>
        <w:t>Cross-Border Cooperation Programme Poland - Belarus - Ukraine 2014-2020</w:t>
      </w:r>
    </w:p>
    <w:p w:rsidR="007C291D" w:rsidRPr="00213F5A" w:rsidRDefault="007C291D" w:rsidP="00213F5A">
      <w:pPr>
        <w:spacing w:line="276" w:lineRule="auto"/>
        <w:jc w:val="both"/>
        <w:rPr>
          <w:rFonts w:cs="Times New Roman"/>
          <w:b/>
          <w:noProof/>
          <w:lang w:val="en-US"/>
        </w:rPr>
      </w:pPr>
    </w:p>
    <w:p w:rsidR="007C291D" w:rsidRPr="00213F5A" w:rsidRDefault="007C291D" w:rsidP="00213F5A">
      <w:pPr>
        <w:pStyle w:val="Akapitzlist"/>
        <w:numPr>
          <w:ilvl w:val="0"/>
          <w:numId w:val="5"/>
        </w:numPr>
        <w:spacing w:line="276" w:lineRule="auto"/>
        <w:jc w:val="both"/>
        <w:rPr>
          <w:b/>
          <w:noProof/>
        </w:rPr>
      </w:pPr>
      <w:r w:rsidRPr="00213F5A">
        <w:rPr>
          <w:b/>
          <w:noProof/>
        </w:rPr>
        <w:t>Introduction</w:t>
      </w:r>
    </w:p>
    <w:p w:rsidR="007C291D" w:rsidRPr="00213F5A" w:rsidRDefault="007C291D" w:rsidP="00213F5A">
      <w:pPr>
        <w:pStyle w:val="Akapitzlist"/>
        <w:spacing w:line="276" w:lineRule="auto"/>
        <w:ind w:left="360"/>
        <w:jc w:val="both"/>
        <w:rPr>
          <w:b/>
          <w:noProof/>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In the case of irregularities related to non-compliance with public procurement rules by the Belarusian and Ukrainian beneficiaries</w:t>
      </w:r>
      <w:r w:rsidR="00821400" w:rsidRPr="00213F5A">
        <w:rPr>
          <w:rFonts w:eastAsia="Calibri" w:cs="Times New Roman"/>
          <w:lang w:val="en-US" w:eastAsia="en-US"/>
        </w:rPr>
        <w:t xml:space="preserve">, it is necessary to </w:t>
      </w:r>
      <w:r w:rsidRPr="00213F5A">
        <w:rPr>
          <w:rFonts w:eastAsia="Calibri" w:cs="Times New Roman"/>
          <w:lang w:val="en-US" w:eastAsia="en-US"/>
        </w:rPr>
        <w:t xml:space="preserve">define an appropriate amount of the financial correction in accordance with the </w:t>
      </w:r>
      <w:r w:rsidR="00697178" w:rsidRPr="00213F5A">
        <w:rPr>
          <w:rFonts w:cs="Times New Roman"/>
          <w:lang w:val="en-US"/>
        </w:rPr>
        <w:t>Guidelines</w:t>
      </w:r>
      <w:r w:rsidR="00697178" w:rsidRPr="00213F5A">
        <w:rPr>
          <w:rFonts w:eastAsia="Calibri" w:cs="Times New Roman"/>
          <w:lang w:val="en-US" w:eastAsia="en-US"/>
        </w:rPr>
        <w:t xml:space="preserve"> </w:t>
      </w:r>
      <w:r w:rsidRPr="00213F5A">
        <w:rPr>
          <w:rFonts w:eastAsia="Calibri" w:cs="Times New Roman"/>
          <w:lang w:val="en-US" w:eastAsia="en-US"/>
        </w:rPr>
        <w:t>on</w:t>
      </w:r>
      <w:r w:rsidR="006169D0" w:rsidRPr="00213F5A">
        <w:rPr>
          <w:rFonts w:eastAsia="Calibri" w:cs="Times New Roman"/>
          <w:lang w:val="en-US" w:eastAsia="en-US"/>
        </w:rPr>
        <w:t xml:space="preserve"> Financial C</w:t>
      </w:r>
      <w:r w:rsidRPr="00213F5A">
        <w:rPr>
          <w:rFonts w:eastAsia="Calibri" w:cs="Times New Roman"/>
          <w:lang w:val="en-US" w:eastAsia="en-US"/>
        </w:rPr>
        <w:t xml:space="preserve">orrections in </w:t>
      </w:r>
      <w:r w:rsidR="006169D0" w:rsidRPr="00213F5A">
        <w:rPr>
          <w:rFonts w:eastAsia="Calibri" w:cs="Times New Roman"/>
          <w:lang w:val="en-US" w:eastAsia="en-US"/>
        </w:rPr>
        <w:t xml:space="preserve">the </w:t>
      </w:r>
      <w:r w:rsidRPr="00213F5A">
        <w:rPr>
          <w:rFonts w:eastAsia="Calibri" w:cs="Times New Roman"/>
          <w:lang w:val="en-US" w:eastAsia="en-US"/>
        </w:rPr>
        <w:t xml:space="preserve">Cross-Border Cooperation Programme Poland-Belarus-Ukraine 2014-2020, hereinafter referred to as </w:t>
      </w:r>
      <w:r w:rsidR="00697178" w:rsidRPr="00213F5A">
        <w:rPr>
          <w:rFonts w:cs="Times New Roman"/>
          <w:lang w:val="en-US"/>
        </w:rPr>
        <w:t>Guidelines</w:t>
      </w:r>
      <w:r w:rsidRPr="00213F5A">
        <w:rPr>
          <w:rFonts w:eastAsia="Calibri" w:cs="Times New Roman"/>
          <w:lang w:val="en-US" w:eastAsia="en-US"/>
        </w:rPr>
        <w:t>.</w:t>
      </w:r>
    </w:p>
    <w:p w:rsidR="007C291D" w:rsidRPr="00213F5A" w:rsidRDefault="007C291D" w:rsidP="00213F5A">
      <w:pPr>
        <w:autoSpaceDE w:val="0"/>
        <w:autoSpaceDN w:val="0"/>
        <w:adjustRightInd w:val="0"/>
        <w:spacing w:line="276" w:lineRule="auto"/>
        <w:jc w:val="both"/>
        <w:rPr>
          <w:rFonts w:cs="Times New Roman"/>
          <w:lang w:val="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types of irregularities described in </w:t>
      </w:r>
      <w:r w:rsidR="00821400" w:rsidRPr="00213F5A">
        <w:rPr>
          <w:rFonts w:eastAsia="Calibri" w:cs="Times New Roman"/>
          <w:lang w:val="en-US" w:eastAsia="en-US"/>
        </w:rPr>
        <w:t xml:space="preserve">this </w:t>
      </w:r>
      <w:r w:rsidRPr="00213F5A">
        <w:rPr>
          <w:rFonts w:eastAsia="Calibri" w:cs="Times New Roman"/>
          <w:lang w:val="en-US" w:eastAsia="en-US"/>
        </w:rPr>
        <w:t>document are the most frequently found types of</w:t>
      </w:r>
      <w:r w:rsidR="004D63FE" w:rsidRPr="00213F5A">
        <w:rPr>
          <w:rFonts w:eastAsia="Calibri" w:cs="Times New Roman"/>
          <w:lang w:val="en-US" w:eastAsia="en-US"/>
        </w:rPr>
        <w:t xml:space="preserve"> </w:t>
      </w:r>
      <w:r w:rsidRPr="00213F5A">
        <w:rPr>
          <w:rFonts w:eastAsia="Calibri" w:cs="Times New Roman"/>
          <w:lang w:val="en-US" w:eastAsia="en-US"/>
        </w:rPr>
        <w:t xml:space="preserve">irregularities related to public procurements. Other irregularities not indicated in that section should be dealt with in accordance with the principle of proportionality and, where possible, by analogy to the types of irregularities identified in these </w:t>
      </w:r>
      <w:r w:rsidR="00697178" w:rsidRPr="00213F5A">
        <w:rPr>
          <w:rFonts w:cs="Times New Roman"/>
          <w:lang w:val="en-US"/>
        </w:rPr>
        <w:t>Guidelines</w:t>
      </w:r>
      <w:r w:rsidR="00821400" w:rsidRPr="00213F5A">
        <w:rPr>
          <w:rFonts w:eastAsia="Calibri" w:cs="Times New Roman"/>
          <w:lang w:val="en-US" w:eastAsia="en-US"/>
        </w:rPr>
        <w:t>.</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amount of the financial correction is calculated in view of the expenditure amount declared or approved in the project progress report and related to the </w:t>
      </w:r>
      <w:r w:rsidR="008855B1" w:rsidRPr="00213F5A">
        <w:rPr>
          <w:rFonts w:eastAsia="Calibri" w:cs="Times New Roman"/>
          <w:lang w:val="en-US" w:eastAsia="en-US"/>
        </w:rPr>
        <w:t>contract/</w:t>
      </w:r>
      <w:r w:rsidR="00860EA1" w:rsidRPr="00213F5A">
        <w:rPr>
          <w:rFonts w:eastAsia="Calibri" w:cs="Times New Roman"/>
          <w:lang w:val="en-US" w:eastAsia="en-US"/>
        </w:rPr>
        <w:t xml:space="preserve">procurement procedure </w:t>
      </w:r>
      <w:r w:rsidRPr="00213F5A">
        <w:rPr>
          <w:rFonts w:eastAsia="Calibri" w:cs="Times New Roman"/>
          <w:lang w:val="en-US" w:eastAsia="en-US"/>
        </w:rPr>
        <w:t>(or part of it) affected by the irregularity. The adequate rate of the correction applies to the amount of the expenditure declared or approved in connection with the contract</w:t>
      </w:r>
      <w:r w:rsidR="00860EA1" w:rsidRPr="00213F5A">
        <w:rPr>
          <w:rFonts w:eastAsia="Calibri" w:cs="Times New Roman"/>
          <w:lang w:val="en-US" w:eastAsia="en-US"/>
        </w:rPr>
        <w:t>/procurement procedure</w:t>
      </w:r>
      <w:r w:rsidRPr="00213F5A">
        <w:rPr>
          <w:rFonts w:eastAsia="Calibri" w:cs="Times New Roman"/>
          <w:lang w:val="en-US" w:eastAsia="en-US"/>
        </w:rPr>
        <w:t xml:space="preserve"> affected by </w:t>
      </w:r>
      <w:r w:rsidR="00860EA1" w:rsidRPr="00213F5A">
        <w:rPr>
          <w:rFonts w:eastAsia="Calibri" w:cs="Times New Roman"/>
          <w:lang w:val="en-US" w:eastAsia="en-US"/>
        </w:rPr>
        <w:t xml:space="preserve">the </w:t>
      </w:r>
      <w:r w:rsidRPr="00213F5A">
        <w:rPr>
          <w:rFonts w:eastAsia="Calibri" w:cs="Times New Roman"/>
          <w:lang w:val="en-US" w:eastAsia="en-US"/>
        </w:rPr>
        <w:t>irregularity. The same correction rate should be applied also to any future expenditure related to the same affected contract</w:t>
      </w:r>
      <w:r w:rsidR="00860EA1" w:rsidRPr="00213F5A">
        <w:rPr>
          <w:rFonts w:eastAsia="Calibri" w:cs="Times New Roman"/>
          <w:lang w:val="en-US" w:eastAsia="en-US"/>
        </w:rPr>
        <w:t>/procurement procedure</w:t>
      </w:r>
      <w:r w:rsidRPr="00213F5A">
        <w:rPr>
          <w:rFonts w:eastAsia="Calibri" w:cs="Times New Roman"/>
          <w:lang w:val="en-US" w:eastAsia="en-US"/>
        </w:rPr>
        <w:t>.</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Practical example: </w:t>
      </w:r>
      <w:r w:rsidR="00860EA1" w:rsidRPr="00213F5A">
        <w:rPr>
          <w:rFonts w:eastAsia="Calibri" w:cs="Times New Roman"/>
          <w:lang w:val="en-US" w:eastAsia="en-US"/>
        </w:rPr>
        <w:t xml:space="preserve">the </w:t>
      </w:r>
      <w:r w:rsidRPr="00213F5A">
        <w:rPr>
          <w:rFonts w:eastAsia="Calibri" w:cs="Times New Roman"/>
          <w:lang w:val="en-US" w:eastAsia="en-US"/>
        </w:rPr>
        <w:t xml:space="preserve">amount of expenditure declared to the verification of auditors </w:t>
      </w:r>
      <w:r w:rsidR="00860EA1" w:rsidRPr="00213F5A">
        <w:rPr>
          <w:rFonts w:eastAsia="Calibri" w:cs="Times New Roman"/>
          <w:lang w:val="en-US" w:eastAsia="en-US"/>
        </w:rPr>
        <w:t xml:space="preserve">in </w:t>
      </w:r>
      <w:r w:rsidRPr="00213F5A">
        <w:rPr>
          <w:rFonts w:eastAsia="Calibri" w:cs="Times New Roman"/>
          <w:lang w:val="en-US" w:eastAsia="en-US"/>
        </w:rPr>
        <w:t xml:space="preserve">connection with public procurement </w:t>
      </w:r>
      <w:r w:rsidR="008855B1" w:rsidRPr="00213F5A">
        <w:rPr>
          <w:rFonts w:eastAsia="Calibri" w:cs="Times New Roman"/>
          <w:lang w:val="en-US" w:eastAsia="en-US"/>
        </w:rPr>
        <w:t xml:space="preserve">for construction </w:t>
      </w:r>
      <w:r w:rsidRPr="00213F5A">
        <w:rPr>
          <w:rFonts w:eastAsia="Calibri" w:cs="Times New Roman"/>
          <w:lang w:val="en-US" w:eastAsia="en-US"/>
        </w:rPr>
        <w:t>works, for which the contract was concluded after the application of illegal criteria is 10 000 000 EUR. If the applicable rate of the correction is 25%, the amount to be deducted from the amount of eligible expenditure is 2 500 000 EUR. Accordingly, based on adequate funding rate the amount of eligible expenditures subjected to the approval of the auditor is reduced. If afterwards the beneficiary intends to declare further expenditure concerning the same contract and affected by the same irregularity, that expenditure should be subject to the same correction rate.</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appropriate </w:t>
      </w:r>
      <w:r w:rsidR="005A0936" w:rsidRPr="00213F5A">
        <w:rPr>
          <w:rFonts w:eastAsia="Calibri" w:cs="Times New Roman"/>
          <w:lang w:val="en-US" w:eastAsia="en-US"/>
        </w:rPr>
        <w:t>institutions</w:t>
      </w:r>
      <w:r w:rsidRPr="00213F5A">
        <w:rPr>
          <w:rFonts w:eastAsia="Calibri" w:cs="Times New Roman"/>
          <w:lang w:val="en-US" w:eastAsia="en-US"/>
        </w:rPr>
        <w:t xml:space="preserve"> authorized to controls on correcting </w:t>
      </w:r>
      <w:r w:rsidR="008855B1" w:rsidRPr="00213F5A">
        <w:rPr>
          <w:rFonts w:eastAsia="Calibri" w:cs="Times New Roman"/>
          <w:lang w:val="en-US" w:eastAsia="en-US"/>
        </w:rPr>
        <w:t xml:space="preserve">irregularities </w:t>
      </w:r>
      <w:r w:rsidRPr="00213F5A">
        <w:rPr>
          <w:rFonts w:eastAsia="Calibri" w:cs="Times New Roman"/>
          <w:lang w:val="en-US" w:eastAsia="en-US"/>
        </w:rPr>
        <w:t>are recommended to apply the same criteria and rates when correcting irregularities detected by their own services, unless they apply stricter standards.</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pStyle w:val="Akapitzlist"/>
        <w:numPr>
          <w:ilvl w:val="0"/>
          <w:numId w:val="5"/>
        </w:numPr>
        <w:autoSpaceDE w:val="0"/>
        <w:autoSpaceDN w:val="0"/>
        <w:adjustRightInd w:val="0"/>
        <w:spacing w:line="276" w:lineRule="auto"/>
        <w:jc w:val="both"/>
        <w:rPr>
          <w:rFonts w:eastAsia="Calibri"/>
          <w:b/>
          <w:lang w:val="en-US" w:eastAsia="en-US"/>
        </w:rPr>
      </w:pPr>
      <w:r w:rsidRPr="00213F5A">
        <w:rPr>
          <w:rFonts w:eastAsia="Calibri"/>
          <w:b/>
          <w:lang w:val="en-US" w:eastAsia="en-US"/>
        </w:rPr>
        <w:t>Criteria to consider when deciding which rate of correction to apply</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These </w:t>
      </w:r>
      <w:r w:rsidR="00697178" w:rsidRPr="00213F5A">
        <w:rPr>
          <w:rFonts w:cs="Times New Roman"/>
          <w:lang w:val="en-US"/>
        </w:rPr>
        <w:t>Guidelines</w:t>
      </w:r>
      <w:r w:rsidRPr="00213F5A">
        <w:rPr>
          <w:rFonts w:eastAsia="Calibri" w:cs="Times New Roman"/>
          <w:lang w:val="en-US" w:eastAsia="en-US"/>
        </w:rPr>
        <w:t xml:space="preserve"> set out a range of corrections of 5%, 10%, 25% and 100% that are applied to the expenditure of a contract</w:t>
      </w:r>
      <w:r w:rsidR="008855B1" w:rsidRPr="00213F5A">
        <w:rPr>
          <w:rFonts w:eastAsia="Calibri" w:cs="Times New Roman"/>
          <w:lang w:val="en-US" w:eastAsia="en-US"/>
        </w:rPr>
        <w:t>/procurement procedure</w:t>
      </w:r>
      <w:r w:rsidRPr="00213F5A">
        <w:rPr>
          <w:rFonts w:eastAsia="Calibri" w:cs="Times New Roman"/>
          <w:lang w:val="en-US" w:eastAsia="en-US"/>
        </w:rPr>
        <w:t xml:space="preserve">. They take into account the </w:t>
      </w:r>
      <w:r w:rsidR="008855B1" w:rsidRPr="00213F5A">
        <w:rPr>
          <w:rFonts w:eastAsia="Calibri" w:cs="Times New Roman"/>
          <w:lang w:val="en-US" w:eastAsia="en-US"/>
        </w:rPr>
        <w:t xml:space="preserve">importance </w:t>
      </w:r>
      <w:r w:rsidRPr="00213F5A">
        <w:rPr>
          <w:rFonts w:eastAsia="Calibri" w:cs="Times New Roman"/>
          <w:lang w:val="en-US" w:eastAsia="en-US"/>
        </w:rPr>
        <w:t>of the irregularity and the principle of proportionality. These rates of corrections are applied when it is not possible to quantify precisely the financial implications for the contract</w:t>
      </w:r>
      <w:r w:rsidR="008855B1" w:rsidRPr="00213F5A">
        <w:rPr>
          <w:rFonts w:eastAsia="Calibri" w:cs="Times New Roman"/>
          <w:lang w:val="en-US" w:eastAsia="en-US"/>
        </w:rPr>
        <w:t>/procurement procedure</w:t>
      </w:r>
      <w:r w:rsidRPr="00213F5A">
        <w:rPr>
          <w:rFonts w:eastAsia="Calibri" w:cs="Times New Roman"/>
          <w:lang w:val="en-US" w:eastAsia="en-US"/>
        </w:rPr>
        <w:t xml:space="preserve"> in question. The seriousness of an irregularity related to non-compliance with the rules on public procurement and the related financial impact to the </w:t>
      </w:r>
      <w:r w:rsidR="00C54F0A" w:rsidRPr="00213F5A">
        <w:rPr>
          <w:rFonts w:eastAsia="Calibri" w:cs="Times New Roman"/>
          <w:lang w:val="en-US" w:eastAsia="en-US"/>
        </w:rPr>
        <w:t xml:space="preserve">European </w:t>
      </w:r>
      <w:r w:rsidRPr="00213F5A">
        <w:rPr>
          <w:rFonts w:eastAsia="Calibri" w:cs="Times New Roman"/>
          <w:lang w:val="en-US" w:eastAsia="en-US"/>
        </w:rPr>
        <w:t xml:space="preserve">Union budget is assessed taking into account the following factors: level of competition, transparency and equal treatment. </w:t>
      </w:r>
    </w:p>
    <w:p w:rsidR="00600158" w:rsidRPr="00213F5A" w:rsidRDefault="00600158"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The value of the financial correction may be reduced if the cancellation of eligible expenditure incurred under the contract</w:t>
      </w:r>
      <w:r w:rsidR="008F1C57" w:rsidRPr="00213F5A">
        <w:rPr>
          <w:rFonts w:eastAsia="Calibri" w:cs="Times New Roman"/>
          <w:lang w:val="en-US" w:eastAsia="en-US"/>
        </w:rPr>
        <w:t>/procurement procedure</w:t>
      </w:r>
      <w:r w:rsidRPr="00213F5A">
        <w:rPr>
          <w:rFonts w:cs="Times New Roman"/>
          <w:lang w:val="en-US"/>
        </w:rPr>
        <w:t xml:space="preserve"> is disproportionate to the nature and </w:t>
      </w:r>
      <w:r w:rsidR="008F1C57" w:rsidRPr="00213F5A">
        <w:rPr>
          <w:rFonts w:cs="Times New Roman"/>
          <w:lang w:val="en-US"/>
        </w:rPr>
        <w:t xml:space="preserve">importance </w:t>
      </w:r>
      <w:r w:rsidRPr="00213F5A">
        <w:rPr>
          <w:rFonts w:cs="Times New Roman"/>
          <w:lang w:val="en-US"/>
        </w:rPr>
        <w:t>of the particular irregularity. The nature and the gravity of the particular irregularities is evaluated separately for each contract</w:t>
      </w:r>
      <w:r w:rsidR="008F1C57" w:rsidRPr="00213F5A">
        <w:rPr>
          <w:rFonts w:eastAsia="Calibri" w:cs="Times New Roman"/>
          <w:lang w:val="en-US" w:eastAsia="en-US"/>
        </w:rPr>
        <w:t>/procurement procedure</w:t>
      </w:r>
      <w:r w:rsidRPr="00213F5A">
        <w:rPr>
          <w:rFonts w:cs="Times New Roman"/>
          <w:lang w:val="en-US"/>
        </w:rPr>
        <w:t xml:space="preserve">, taking into account the degree of violation of the principles of fair competition, equal treatment of </w:t>
      </w:r>
      <w:r w:rsidR="008F1C57" w:rsidRPr="00213F5A">
        <w:rPr>
          <w:rFonts w:cs="Times New Roman"/>
          <w:lang w:val="en-US"/>
        </w:rPr>
        <w:t>contractors</w:t>
      </w:r>
      <w:r w:rsidRPr="00213F5A">
        <w:rPr>
          <w:rFonts w:cs="Times New Roman"/>
          <w:lang w:val="en-US"/>
        </w:rPr>
        <w:t>, transparency and non-discrimination.</w:t>
      </w:r>
    </w:p>
    <w:p w:rsidR="007C291D" w:rsidRPr="00213F5A" w:rsidRDefault="007C291D" w:rsidP="00213F5A">
      <w:pPr>
        <w:autoSpaceDE w:val="0"/>
        <w:autoSpaceDN w:val="0"/>
        <w:adjustRightInd w:val="0"/>
        <w:spacing w:line="276" w:lineRule="auto"/>
        <w:jc w:val="both"/>
        <w:rPr>
          <w:rFonts w:cs="Times New Roman"/>
          <w:lang w:val="en-US"/>
        </w:rPr>
      </w:pPr>
    </w:p>
    <w:p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 xml:space="preserve">The use of reduced correction rates for the irregularity is not possible in relation to the </w:t>
      </w:r>
      <w:r w:rsidR="00675669" w:rsidRPr="00213F5A">
        <w:rPr>
          <w:rFonts w:cs="Times New Roman"/>
          <w:lang w:val="en-US"/>
        </w:rPr>
        <w:t xml:space="preserve">contracting </w:t>
      </w:r>
      <w:r w:rsidR="00A37194" w:rsidRPr="00213F5A">
        <w:rPr>
          <w:rFonts w:cs="Times New Roman"/>
          <w:lang w:val="en-US"/>
        </w:rPr>
        <w:t>institutions</w:t>
      </w:r>
      <w:r w:rsidRPr="00213F5A">
        <w:rPr>
          <w:rFonts w:cs="Times New Roman"/>
          <w:lang w:val="en-US"/>
        </w:rPr>
        <w:t xml:space="preserve">, which, despite receiving the result of verification or control of </w:t>
      </w:r>
      <w:r w:rsidR="008F1C57" w:rsidRPr="00213F5A">
        <w:rPr>
          <w:rFonts w:cs="Times New Roman"/>
          <w:lang w:val="en-US"/>
        </w:rPr>
        <w:t xml:space="preserve">the implemented </w:t>
      </w:r>
      <w:r w:rsidRPr="00213F5A">
        <w:rPr>
          <w:rFonts w:cs="Times New Roman"/>
          <w:lang w:val="en-US"/>
        </w:rPr>
        <w:t>project stating irregularities, re-commit the same irregularity in the procurement procedures initiated after receiving the result of the control or audit.</w:t>
      </w:r>
    </w:p>
    <w:p w:rsidR="007C291D" w:rsidRPr="00213F5A" w:rsidRDefault="007C291D" w:rsidP="00213F5A">
      <w:pPr>
        <w:autoSpaceDE w:val="0"/>
        <w:autoSpaceDN w:val="0"/>
        <w:adjustRightInd w:val="0"/>
        <w:spacing w:line="276" w:lineRule="auto"/>
        <w:jc w:val="both"/>
        <w:rPr>
          <w:rFonts w:cs="Times New Roman"/>
          <w:lang w:val="en-US"/>
        </w:rPr>
      </w:pPr>
    </w:p>
    <w:p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It is not possible to reduce the financial correction in the case of irregularities which relate to cases of fraud or deliberate preference of one of the contractors identified in finally end</w:t>
      </w:r>
      <w:r w:rsidR="00A37194" w:rsidRPr="00213F5A">
        <w:rPr>
          <w:rFonts w:cs="Times New Roman"/>
          <w:lang w:val="en-US"/>
        </w:rPr>
        <w:t>ed</w:t>
      </w:r>
      <w:r w:rsidRPr="00213F5A">
        <w:rPr>
          <w:rFonts w:cs="Times New Roman"/>
          <w:lang w:val="en-US"/>
        </w:rPr>
        <w:t xml:space="preserve"> legal proceedings or other final decision </w:t>
      </w:r>
      <w:r w:rsidR="00A37194" w:rsidRPr="00213F5A">
        <w:rPr>
          <w:rFonts w:cs="Times New Roman"/>
          <w:lang w:val="en-US"/>
        </w:rPr>
        <w:t xml:space="preserve">ending </w:t>
      </w:r>
      <w:r w:rsidRPr="00213F5A">
        <w:rPr>
          <w:rFonts w:cs="Times New Roman"/>
          <w:lang w:val="en-US"/>
        </w:rPr>
        <w:t>an administrative procedure applicable to national legislation.</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When the non-compliance </w:t>
      </w:r>
      <w:r w:rsidR="00A37194" w:rsidRPr="00213F5A">
        <w:rPr>
          <w:rFonts w:eastAsia="Calibri" w:cs="Times New Roman"/>
          <w:lang w:val="en-US" w:eastAsia="en-US"/>
        </w:rPr>
        <w:t>with public procurement rules</w:t>
      </w:r>
      <w:r w:rsidRPr="00213F5A">
        <w:rPr>
          <w:rFonts w:eastAsia="Calibri" w:cs="Times New Roman"/>
          <w:lang w:val="en-US" w:eastAsia="en-US"/>
        </w:rPr>
        <w:t xml:space="preserve"> has a deterrent effect to potential tender</w:t>
      </w:r>
      <w:r w:rsidR="00A37194" w:rsidRPr="00213F5A">
        <w:rPr>
          <w:rFonts w:eastAsia="Calibri" w:cs="Times New Roman"/>
          <w:lang w:val="en-US" w:eastAsia="en-US"/>
        </w:rPr>
        <w:t>er</w:t>
      </w:r>
      <w:r w:rsidRPr="00213F5A">
        <w:rPr>
          <w:rFonts w:eastAsia="Calibri" w:cs="Times New Roman"/>
          <w:lang w:val="en-US" w:eastAsia="en-US"/>
        </w:rPr>
        <w:t>s or when the non-compliance  leads to a</w:t>
      </w:r>
      <w:r w:rsidR="00696CD2" w:rsidRPr="00213F5A">
        <w:rPr>
          <w:rFonts w:eastAsia="Calibri" w:cs="Times New Roman"/>
          <w:lang w:val="en-US" w:eastAsia="en-US"/>
        </w:rPr>
        <w:t>ward an offer</w:t>
      </w:r>
      <w:r w:rsidRPr="00213F5A">
        <w:rPr>
          <w:rFonts w:eastAsia="Calibri" w:cs="Times New Roman"/>
          <w:lang w:val="en-US" w:eastAsia="en-US"/>
        </w:rPr>
        <w:t xml:space="preserve"> other than the one that should have been awarded, this is a strong indication that the irregularity is serious. When the irregularity is only of a formal nature without any actual or potential financial impact, no correction will be made.</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Where a number of irregularities are detected in the same tender procedure, the rates of correction</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are not cumulated, the most serious irregularity being taken as an indication to decide the rate of</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correction (5%, 10%, 25% or 100%)</w:t>
      </w:r>
      <w:r w:rsidR="00696CD2" w:rsidRPr="00213F5A">
        <w:rPr>
          <w:rFonts w:eastAsia="Calibri" w:cs="Times New Roman"/>
          <w:lang w:val="en-US" w:eastAsia="en-US"/>
        </w:rPr>
        <w:t>, which means that the highest possible rate is applied</w:t>
      </w:r>
      <w:r w:rsidRPr="00213F5A">
        <w:rPr>
          <w:rFonts w:eastAsia="Calibri" w:cs="Times New Roman"/>
          <w:lang w:val="en-US" w:eastAsia="en-US"/>
        </w:rPr>
        <w:t>.</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A financial correction of 100% may be applied in the most serious cases when the irregularity</w:t>
      </w:r>
      <w:r w:rsidR="00854C3C" w:rsidRPr="00213F5A">
        <w:rPr>
          <w:rFonts w:eastAsia="Calibri" w:cs="Times New Roman"/>
          <w:lang w:val="en-US" w:eastAsia="en-US"/>
        </w:rPr>
        <w:t xml:space="preserve"> </w:t>
      </w:r>
      <w:r w:rsidR="00961DC5" w:rsidRPr="00213F5A">
        <w:rPr>
          <w:rFonts w:eastAsia="Calibri" w:cs="Times New Roman"/>
          <w:lang w:val="en-US" w:eastAsia="en-US"/>
        </w:rPr>
        <w:t>favo</w:t>
      </w:r>
      <w:r w:rsidRPr="00213F5A">
        <w:rPr>
          <w:rFonts w:eastAsia="Calibri" w:cs="Times New Roman"/>
          <w:lang w:val="en-US" w:eastAsia="en-US"/>
        </w:rPr>
        <w:t>rs certain tenderer(s)/ candidate(s) or where the irregularity relates to fraud</w:t>
      </w:r>
      <w:r w:rsidR="00696CD2" w:rsidRPr="00213F5A">
        <w:rPr>
          <w:rFonts w:eastAsia="Calibri" w:cs="Times New Roman"/>
          <w:lang w:val="en-US" w:eastAsia="en-US"/>
        </w:rPr>
        <w:t>.</w:t>
      </w:r>
    </w:p>
    <w:p w:rsidR="007C291D" w:rsidRPr="00213F5A" w:rsidRDefault="007C291D" w:rsidP="00213F5A">
      <w:pPr>
        <w:autoSpaceDE w:val="0"/>
        <w:autoSpaceDN w:val="0"/>
        <w:adjustRightInd w:val="0"/>
        <w:spacing w:line="276" w:lineRule="auto"/>
        <w:jc w:val="both"/>
        <w:rPr>
          <w:rFonts w:eastAsia="Calibri" w:cs="Times New Roman"/>
          <w:lang w:val="en-US" w:eastAsia="en-US"/>
        </w:rPr>
      </w:pPr>
    </w:p>
    <w:p w:rsidR="00AA186C" w:rsidRPr="00F0674C" w:rsidRDefault="00AA186C" w:rsidP="00213F5A">
      <w:pPr>
        <w:suppressAutoHyphens w:val="0"/>
        <w:autoSpaceDE w:val="0"/>
        <w:autoSpaceDN w:val="0"/>
        <w:adjustRightInd w:val="0"/>
        <w:spacing w:line="276" w:lineRule="auto"/>
        <w:jc w:val="both"/>
        <w:rPr>
          <w:rFonts w:eastAsia="Times New Roman" w:cs="Times New Roman"/>
          <w:kern w:val="0"/>
          <w:lang w:val="en-GB" w:eastAsia="pl-PL"/>
        </w:rPr>
      </w:pPr>
      <w:r w:rsidRPr="00F0674C">
        <w:rPr>
          <w:rFonts w:eastAsia="Times New Roman" w:cs="Times New Roman"/>
          <w:kern w:val="0"/>
          <w:lang w:val="en-GB" w:eastAsia="pl-PL"/>
        </w:rPr>
        <w:t xml:space="preserve">While applying corrections, </w:t>
      </w:r>
      <w:r w:rsidR="000152AD" w:rsidRPr="00F0674C">
        <w:rPr>
          <w:rFonts w:eastAsia="Times New Roman" w:cs="Times New Roman"/>
          <w:kern w:val="0"/>
          <w:lang w:val="en-GB" w:eastAsia="pl-PL"/>
        </w:rPr>
        <w:t xml:space="preserve">the cross-border character of the tender procedure shall also be taken into consideration. The cross-border character have procurements, </w:t>
      </w:r>
      <w:r w:rsidR="00BD7D72" w:rsidRPr="00F0674C">
        <w:rPr>
          <w:rFonts w:eastAsia="Times New Roman" w:cs="Times New Roman"/>
          <w:kern w:val="0"/>
          <w:lang w:val="en-GB" w:eastAsia="pl-PL"/>
        </w:rPr>
        <w:t xml:space="preserve">which are (also potentially) in the interest of entities </w:t>
      </w:r>
      <w:r w:rsidR="006642B8" w:rsidRPr="00F0674C">
        <w:rPr>
          <w:rFonts w:eastAsia="Times New Roman" w:cs="Times New Roman"/>
          <w:kern w:val="0"/>
          <w:lang w:val="en-GB" w:eastAsia="pl-PL"/>
        </w:rPr>
        <w:t>registered in one of the three countries participating in the Programme.</w:t>
      </w:r>
      <w:r w:rsidRPr="00F0674C">
        <w:rPr>
          <w:rFonts w:eastAsia="TrebuchetMS" w:cs="Times New Roman"/>
          <w:kern w:val="0"/>
          <w:lang w:val="en-US" w:eastAsia="en-US"/>
        </w:rPr>
        <w:t>This concept implies that for contracts which are not (or not fully) subject to the public procurement national law - also the need to determine the existence of a certain cross-border interest</w:t>
      </w:r>
      <w:r w:rsidR="00C2453C" w:rsidRPr="00F0674C">
        <w:rPr>
          <w:rFonts w:eastAsia="TrebuchetMS" w:cs="Times New Roman"/>
          <w:kern w:val="0"/>
          <w:lang w:val="en-US" w:eastAsia="en-US"/>
        </w:rPr>
        <w:t xml:space="preserve"> exists</w:t>
      </w:r>
      <w:r w:rsidRPr="00F0674C">
        <w:rPr>
          <w:rFonts w:eastAsia="TrebuchetMS" w:cs="Times New Roman"/>
          <w:kern w:val="0"/>
          <w:lang w:val="en-US" w:eastAsia="en-US"/>
        </w:rPr>
        <w:t>.</w:t>
      </w:r>
    </w:p>
    <w:p w:rsidR="00AA186C" w:rsidRPr="00F0674C" w:rsidRDefault="00AA186C" w:rsidP="00213F5A">
      <w:pPr>
        <w:suppressAutoHyphens w:val="0"/>
        <w:autoSpaceDE w:val="0"/>
        <w:autoSpaceDN w:val="0"/>
        <w:adjustRightInd w:val="0"/>
        <w:spacing w:line="276" w:lineRule="auto"/>
        <w:jc w:val="both"/>
        <w:rPr>
          <w:rFonts w:eastAsia="TrebuchetMS" w:cs="Times New Roman"/>
          <w:kern w:val="0"/>
          <w:lang w:val="en-GB" w:eastAsia="en-US"/>
        </w:rPr>
      </w:pPr>
    </w:p>
    <w:p w:rsidR="00AA186C" w:rsidRPr="00F0674C" w:rsidRDefault="00AA186C" w:rsidP="00213F5A">
      <w:pPr>
        <w:suppressAutoHyphens w:val="0"/>
        <w:spacing w:line="276" w:lineRule="auto"/>
        <w:jc w:val="both"/>
        <w:rPr>
          <w:rFonts w:eastAsia="Times New Roman" w:cs="Times New Roman"/>
          <w:b/>
          <w:kern w:val="0"/>
          <w:lang w:val="en-US" w:eastAsia="pl-PL"/>
        </w:rPr>
      </w:pPr>
      <w:r w:rsidRPr="00F0674C">
        <w:rPr>
          <w:rFonts w:eastAsia="TrebuchetMS" w:cs="Times New Roman"/>
          <w:kern w:val="0"/>
          <w:lang w:val="en-US" w:eastAsia="en-US"/>
        </w:rPr>
        <w:t>Contracting entities should be</w:t>
      </w:r>
      <w:r w:rsidRPr="00F0674C">
        <w:rPr>
          <w:rFonts w:eastAsia="Times New Roman" w:cs="Times New Roman"/>
          <w:b/>
          <w:kern w:val="0"/>
          <w:lang w:val="en-US" w:eastAsia="pl-PL"/>
        </w:rPr>
        <w:t xml:space="preserve"> </w:t>
      </w:r>
      <w:r w:rsidRPr="00F0674C">
        <w:rPr>
          <w:rFonts w:eastAsia="TrebuchetMS" w:cs="Times New Roman"/>
          <w:kern w:val="0"/>
          <w:lang w:val="en-US" w:eastAsia="en-US"/>
        </w:rPr>
        <w:t>made aware that it is in their responsibility to decide whether an intended contract award</w:t>
      </w:r>
      <w:r w:rsidRPr="00F0674C">
        <w:rPr>
          <w:rFonts w:eastAsia="Times New Roman" w:cs="Times New Roman"/>
          <w:b/>
          <w:kern w:val="0"/>
          <w:lang w:val="en-US" w:eastAsia="pl-PL"/>
        </w:rPr>
        <w:t xml:space="preserve"> </w:t>
      </w:r>
      <w:r w:rsidRPr="00F0674C">
        <w:rPr>
          <w:rFonts w:eastAsia="TrebuchetMS" w:cs="Times New Roman"/>
          <w:kern w:val="0"/>
          <w:lang w:val="en-US" w:eastAsia="en-US"/>
        </w:rPr>
        <w:t>might potentially be of interest to economic operator</w:t>
      </w:r>
      <w:r w:rsidR="00C2453C" w:rsidRPr="00F0674C">
        <w:rPr>
          <w:rFonts w:eastAsia="TrebuchetMS" w:cs="Times New Roman"/>
          <w:kern w:val="0"/>
          <w:lang w:val="en-US" w:eastAsia="en-US"/>
        </w:rPr>
        <w:t>s located in other</w:t>
      </w:r>
      <w:r w:rsidRPr="00F0674C">
        <w:rPr>
          <w:rFonts w:eastAsia="TrebuchetMS" w:cs="Times New Roman"/>
          <w:kern w:val="0"/>
          <w:lang w:val="en-US" w:eastAsia="en-US"/>
        </w:rPr>
        <w:t xml:space="preserve"> states participating in the Programme and to choose the appropriate means of publication. This decision has to be based on an evaluation of the individual circumstances of the case, such as the subject-matter of the contract, its estimated value and the specifics of the sector concerned (size and structure</w:t>
      </w:r>
      <w:r w:rsidRPr="00F0674C">
        <w:rPr>
          <w:rFonts w:eastAsia="Times New Roman" w:cs="Times New Roman"/>
          <w:b/>
          <w:kern w:val="0"/>
          <w:lang w:val="en-US" w:eastAsia="pl-PL"/>
        </w:rPr>
        <w:t xml:space="preserve"> </w:t>
      </w:r>
      <w:r w:rsidRPr="00F0674C">
        <w:rPr>
          <w:rFonts w:eastAsia="TrebuchetMS" w:cs="Times New Roman"/>
          <w:kern w:val="0"/>
          <w:lang w:val="en-US" w:eastAsia="en-US"/>
        </w:rPr>
        <w:t xml:space="preserve">of the market, commercial practices etc.) and the geographical location of the place of performance. In case when providers form other states may be interested in a procurement, sufficient degree of advertising is required, at least in terms of publication of a tender notice. </w:t>
      </w:r>
    </w:p>
    <w:p w:rsidR="00AA186C" w:rsidRPr="00F0674C" w:rsidRDefault="00AA186C" w:rsidP="00213F5A">
      <w:pPr>
        <w:suppressAutoHyphens w:val="0"/>
        <w:autoSpaceDE w:val="0"/>
        <w:autoSpaceDN w:val="0"/>
        <w:adjustRightInd w:val="0"/>
        <w:spacing w:line="276" w:lineRule="auto"/>
        <w:rPr>
          <w:rFonts w:eastAsia="TrebuchetMS" w:cs="Times New Roman"/>
          <w:kern w:val="0"/>
          <w:lang w:val="en-US" w:eastAsia="en-US"/>
        </w:rPr>
      </w:pPr>
    </w:p>
    <w:p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rsidR="00AA186C"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r w:rsidRPr="00F0674C">
        <w:rPr>
          <w:rFonts w:eastAsia="TrebuchetMS" w:cs="Times New Roman"/>
          <w:b/>
          <w:kern w:val="0"/>
          <w:lang w:val="en-US" w:eastAsia="en-US"/>
        </w:rPr>
        <w:t>Examples</w:t>
      </w:r>
    </w:p>
    <w:p w:rsidR="00AA186C" w:rsidRPr="00F0674C" w:rsidRDefault="00AA186C" w:rsidP="00213F5A">
      <w:pPr>
        <w:suppressAutoHyphens w:val="0"/>
        <w:autoSpaceDE w:val="0"/>
        <w:autoSpaceDN w:val="0"/>
        <w:adjustRightInd w:val="0"/>
        <w:spacing w:line="276" w:lineRule="auto"/>
        <w:jc w:val="both"/>
        <w:rPr>
          <w:rFonts w:eastAsia="TrebuchetMS" w:cs="Times New Roman"/>
          <w:kern w:val="0"/>
          <w:lang w:val="en-US" w:eastAsia="en-US"/>
        </w:rPr>
      </w:pPr>
    </w:p>
    <w:p w:rsidR="00AA186C" w:rsidRPr="00F0674C" w:rsidRDefault="00AA186C" w:rsidP="00213F5A">
      <w:pPr>
        <w:numPr>
          <w:ilvl w:val="0"/>
          <w:numId w:val="7"/>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For a project event taking place in a city in the geographical centre of Poland, the beneficiary  (a</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public institution) intends to contract a caterer for lunch and coffee breaks for an estimated</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value of 10</w:t>
      </w:r>
      <w:r w:rsidR="00C01EC3" w:rsidRPr="00F0674C">
        <w:rPr>
          <w:rFonts w:eastAsia="Calibri" w:cs="Times New Roman"/>
          <w:iCs/>
          <w:kern w:val="0"/>
          <w:lang w:val="en-US" w:eastAsia="en-US"/>
        </w:rPr>
        <w:t> </w:t>
      </w:r>
      <w:r w:rsidRPr="00F0674C">
        <w:rPr>
          <w:rFonts w:eastAsia="Calibri" w:cs="Times New Roman"/>
          <w:iCs/>
          <w:kern w:val="0"/>
          <w:lang w:val="en-US" w:eastAsia="en-US"/>
        </w:rPr>
        <w:t>000</w:t>
      </w:r>
      <w:r w:rsidR="00C01EC3" w:rsidRPr="00F0674C">
        <w:rPr>
          <w:rFonts w:eastAsia="Calibri" w:cs="Times New Roman"/>
          <w:iCs/>
          <w:kern w:val="0"/>
          <w:lang w:val="en-US" w:eastAsia="en-US"/>
        </w:rPr>
        <w:t xml:space="preserve"> EUR</w:t>
      </w:r>
      <w:r w:rsidRPr="00F0674C">
        <w:rPr>
          <w:rFonts w:eastAsia="Calibri" w:cs="Times New Roman"/>
          <w:iCs/>
          <w:kern w:val="0"/>
          <w:lang w:val="en-US" w:eastAsia="en-US"/>
        </w:rPr>
        <w:t>. The beneficiary has to observe the applicable national rules on publication.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Due to the geographical location of the event, the interest of providers located in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other</w:t>
      </w:r>
      <w:r w:rsidR="00473E73" w:rsidRPr="00F0674C">
        <w:rPr>
          <w:rFonts w:eastAsia="Calibri" w:cs="Times New Roman"/>
          <w:iCs/>
          <w:kern w:val="0"/>
          <w:lang w:val="en-US" w:eastAsia="en-US"/>
        </w:rPr>
        <w:t xml:space="preserve"> countries </w:t>
      </w:r>
      <w:r w:rsidRPr="00F0674C">
        <w:rPr>
          <w:rFonts w:eastAsia="Calibri" w:cs="Times New Roman"/>
          <w:iCs/>
          <w:kern w:val="0"/>
          <w:lang w:val="en-US" w:eastAsia="en-US"/>
        </w:rPr>
        <w:t>in this catering contract is likely to be limited. Accordingly, the use</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of additional publication channels enlarging the degree of visibility of the tender notice,</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especially to foreign potential providers, is not necessary.</w:t>
      </w:r>
    </w:p>
    <w:p w:rsidR="00F73D68" w:rsidRPr="00F0674C" w:rsidRDefault="00F73D68" w:rsidP="00F73D68">
      <w:pPr>
        <w:suppressAutoHyphens w:val="0"/>
        <w:autoSpaceDE w:val="0"/>
        <w:autoSpaceDN w:val="0"/>
        <w:adjustRightInd w:val="0"/>
        <w:spacing w:line="276" w:lineRule="auto"/>
        <w:ind w:left="720"/>
        <w:jc w:val="both"/>
        <w:rPr>
          <w:rFonts w:eastAsia="Calibri" w:cs="Times New Roman"/>
          <w:iCs/>
          <w:kern w:val="0"/>
          <w:lang w:val="en-US" w:eastAsia="en-US"/>
        </w:rPr>
      </w:pPr>
    </w:p>
    <w:p w:rsidR="00AA186C" w:rsidRPr="00F0674C" w:rsidRDefault="00AA186C" w:rsidP="00F73D68">
      <w:pPr>
        <w:numPr>
          <w:ilvl w:val="0"/>
          <w:numId w:val="6"/>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A project partner (public institution) intends to contract a study covering the territory of</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three states participating in the Programme, for an estimated value of 65</w:t>
      </w:r>
      <w:r w:rsidR="00602DFC" w:rsidRPr="00F0674C">
        <w:rPr>
          <w:rFonts w:eastAsia="Calibri" w:cs="Times New Roman"/>
          <w:iCs/>
          <w:kern w:val="0"/>
          <w:lang w:val="en-US" w:eastAsia="en-US"/>
        </w:rPr>
        <w:t> </w:t>
      </w:r>
      <w:r w:rsidRPr="00F0674C">
        <w:rPr>
          <w:rFonts w:eastAsia="Calibri" w:cs="Times New Roman"/>
          <w:iCs/>
          <w:kern w:val="0"/>
          <w:lang w:val="en-US" w:eastAsia="en-US"/>
        </w:rPr>
        <w:t>000</w:t>
      </w:r>
      <w:r w:rsidR="00602DFC" w:rsidRPr="00F0674C">
        <w:rPr>
          <w:rFonts w:eastAsia="Calibri" w:cs="Times New Roman"/>
          <w:iCs/>
          <w:kern w:val="0"/>
          <w:lang w:val="en-US" w:eastAsia="en-US"/>
        </w:rPr>
        <w:t xml:space="preserve"> EUR</w:t>
      </w:r>
      <w:r w:rsidRPr="00F0674C">
        <w:rPr>
          <w:rFonts w:eastAsia="Calibri" w:cs="Times New Roman"/>
          <w:iCs/>
          <w:kern w:val="0"/>
          <w:lang w:val="en-US" w:eastAsia="en-US"/>
        </w:rPr>
        <w:t>. The procurement law of the state where the awarding institution is located requires a national wide publication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of the tender notice. Due to the potential cross-border interest of the contract,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use of</w:t>
      </w:r>
      <w:r w:rsidR="00673D15" w:rsidRPr="00F0674C">
        <w:rPr>
          <w:rFonts w:eastAsia="Calibri" w:cs="Times New Roman"/>
          <w:iCs/>
          <w:kern w:val="0"/>
          <w:lang w:val="en-US" w:eastAsia="en-US"/>
        </w:rPr>
        <w:t xml:space="preserve"> wider</w:t>
      </w:r>
      <w:r w:rsidRPr="00F0674C">
        <w:rPr>
          <w:rFonts w:eastAsia="Calibri" w:cs="Times New Roman"/>
          <w:iCs/>
          <w:kern w:val="0"/>
          <w:lang w:val="en-US" w:eastAsia="en-US"/>
        </w:rPr>
        <w:t xml:space="preserve"> </w:t>
      </w:r>
      <w:r w:rsidR="00673D15" w:rsidRPr="00F0674C">
        <w:rPr>
          <w:rFonts w:eastAsia="Calibri" w:cs="Times New Roman"/>
          <w:iCs/>
          <w:kern w:val="0"/>
          <w:lang w:val="en-US" w:eastAsia="en-US"/>
        </w:rPr>
        <w:t xml:space="preserve">(than national) </w:t>
      </w:r>
      <w:r w:rsidRPr="00F0674C">
        <w:rPr>
          <w:rFonts w:eastAsia="Calibri" w:cs="Times New Roman"/>
          <w:iCs/>
          <w:kern w:val="0"/>
          <w:lang w:val="en-US" w:eastAsia="en-US"/>
        </w:rPr>
        <w:t>publication channels might be advisable - if accessible for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awarding institution - in order to ensure a sufficient degree of advertising. The beneficiary might</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 xml:space="preserve">also use the opportunity offered by the </w:t>
      </w:r>
      <w:r w:rsidR="00602DFC" w:rsidRPr="00F0674C">
        <w:rPr>
          <w:rFonts w:eastAsia="Calibri" w:cs="Times New Roman"/>
          <w:iCs/>
          <w:kern w:val="0"/>
          <w:lang w:val="en-US" w:eastAsia="en-US"/>
        </w:rPr>
        <w:t xml:space="preserve">Programme </w:t>
      </w:r>
      <w:r w:rsidRPr="00F0674C">
        <w:rPr>
          <w:rFonts w:eastAsia="Calibri" w:cs="Times New Roman"/>
          <w:iCs/>
          <w:kern w:val="0"/>
          <w:lang w:val="en-US" w:eastAsia="en-US"/>
        </w:rPr>
        <w:t xml:space="preserve">to publish it also on the </w:t>
      </w:r>
      <w:r w:rsidR="00213F5A" w:rsidRPr="00F0674C">
        <w:rPr>
          <w:rFonts w:eastAsia="Calibri" w:cs="Times New Roman"/>
          <w:iCs/>
          <w:kern w:val="0"/>
          <w:lang w:val="en-US" w:eastAsia="en-US"/>
        </w:rPr>
        <w:t>P</w:t>
      </w:r>
      <w:r w:rsidRPr="00F0674C">
        <w:rPr>
          <w:rFonts w:eastAsia="Calibri" w:cs="Times New Roman"/>
          <w:iCs/>
          <w:kern w:val="0"/>
          <w:lang w:val="en-US" w:eastAsia="en-US"/>
        </w:rPr>
        <w:t>rogramme website.</w:t>
      </w:r>
    </w:p>
    <w:p w:rsidR="00F73D68" w:rsidRPr="00F0674C" w:rsidRDefault="00F73D68" w:rsidP="00F73D68">
      <w:pPr>
        <w:suppressAutoHyphens w:val="0"/>
        <w:autoSpaceDE w:val="0"/>
        <w:autoSpaceDN w:val="0"/>
        <w:adjustRightInd w:val="0"/>
        <w:spacing w:line="276" w:lineRule="auto"/>
        <w:ind w:left="720"/>
        <w:jc w:val="both"/>
        <w:rPr>
          <w:rFonts w:eastAsia="Calibri" w:cs="Times New Roman"/>
          <w:iCs/>
          <w:kern w:val="0"/>
          <w:lang w:val="en-US" w:eastAsia="en-US"/>
        </w:rPr>
      </w:pPr>
    </w:p>
    <w:p w:rsidR="00AA186C" w:rsidRPr="00F0674C" w:rsidRDefault="00AA186C" w:rsidP="00213F5A">
      <w:pPr>
        <w:numPr>
          <w:ilvl w:val="0"/>
          <w:numId w:val="6"/>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The same contract as in example 2) is to be tendered by a beneficiary located in a state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where, for the estimated amount of the contract, there is no obligation to publish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tender notice. Again, due to the potential cross-border interest of the contract, at least</w:t>
      </w:r>
      <w:r w:rsidR="00213F5A" w:rsidRPr="00F0674C">
        <w:rPr>
          <w:rFonts w:eastAsia="Calibri" w:cs="Times New Roman"/>
          <w:iCs/>
          <w:kern w:val="0"/>
          <w:lang w:val="en-US" w:eastAsia="en-US"/>
        </w:rPr>
        <w:t xml:space="preserve"> the publication on the P</w:t>
      </w:r>
      <w:r w:rsidRPr="00F0674C">
        <w:rPr>
          <w:rFonts w:eastAsia="Calibri" w:cs="Times New Roman"/>
          <w:iCs/>
          <w:kern w:val="0"/>
          <w:lang w:val="en-US" w:eastAsia="en-US"/>
        </w:rPr>
        <w:t xml:space="preserve">rogramme website is advised. </w:t>
      </w:r>
    </w:p>
    <w:p w:rsidR="00AA186C" w:rsidRPr="00AA186C" w:rsidRDefault="00AA186C" w:rsidP="00213F5A">
      <w:pPr>
        <w:suppressAutoHyphens w:val="0"/>
        <w:autoSpaceDE w:val="0"/>
        <w:autoSpaceDN w:val="0"/>
        <w:adjustRightInd w:val="0"/>
        <w:spacing w:line="276" w:lineRule="auto"/>
        <w:jc w:val="both"/>
        <w:rPr>
          <w:rFonts w:eastAsia="TrebuchetMS" w:cs="Times New Roman"/>
          <w:kern w:val="0"/>
          <w:sz w:val="18"/>
          <w:szCs w:val="18"/>
          <w:lang w:val="en-US" w:eastAsia="en-US"/>
        </w:rPr>
      </w:pPr>
    </w:p>
    <w:p w:rsidR="00401E9B" w:rsidRPr="00213F5A" w:rsidRDefault="00401E9B"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sectPr w:rsidR="00AA186C" w:rsidRPr="00213F5A">
          <w:headerReference w:type="default" r:id="rId8"/>
          <w:footerReference w:type="default" r:id="rId9"/>
          <w:pgSz w:w="11906" w:h="16838"/>
          <w:pgMar w:top="1418" w:right="1418" w:bottom="1418" w:left="1418" w:header="708" w:footer="708" w:gutter="0"/>
          <w:cols w:space="708"/>
          <w:docGrid w:linePitch="360" w:charSpace="36864"/>
        </w:sectPr>
      </w:pPr>
    </w:p>
    <w:p w:rsidR="00401E9B" w:rsidRPr="00213F5A" w:rsidRDefault="00401E9B" w:rsidP="00213F5A">
      <w:pPr>
        <w:spacing w:line="276" w:lineRule="auto"/>
        <w:rPr>
          <w:rFonts w:cs="Times New Roman"/>
          <w:b/>
          <w:lang w:val="en-US"/>
        </w:rPr>
      </w:pPr>
    </w:p>
    <w:p w:rsidR="00401E9B" w:rsidRPr="00213F5A" w:rsidRDefault="00401E9B" w:rsidP="00213F5A">
      <w:pPr>
        <w:pStyle w:val="Akapitzlist1"/>
        <w:numPr>
          <w:ilvl w:val="0"/>
          <w:numId w:val="2"/>
        </w:numPr>
        <w:tabs>
          <w:tab w:val="left" w:pos="600"/>
        </w:tabs>
        <w:spacing w:line="276" w:lineRule="auto"/>
        <w:jc w:val="both"/>
        <w:rPr>
          <w:rFonts w:eastAsia="Times New Roman" w:cs="Times New Roman"/>
          <w:b/>
          <w:bCs/>
          <w:lang w:val="en-US"/>
        </w:rPr>
      </w:pPr>
      <w:r w:rsidRPr="00213F5A">
        <w:rPr>
          <w:rFonts w:eastAsia="Times New Roman" w:cs="Times New Roman"/>
          <w:b/>
          <w:bCs/>
          <w:lang w:val="en-US"/>
        </w:rPr>
        <w:t xml:space="preserve">TYPES OF IRREGULARITIES AND CORRESPONDING RATES OF FINANCIAL CORRECTIONS </w:t>
      </w:r>
    </w:p>
    <w:p w:rsidR="00401E9B" w:rsidRPr="00213F5A" w:rsidRDefault="00401E9B" w:rsidP="00213F5A">
      <w:pPr>
        <w:pStyle w:val="Akapitzlist1"/>
        <w:tabs>
          <w:tab w:val="left" w:pos="600"/>
        </w:tabs>
        <w:spacing w:line="276" w:lineRule="auto"/>
        <w:ind w:left="960"/>
        <w:jc w:val="both"/>
        <w:rPr>
          <w:rFonts w:eastAsia="Times New Roman" w:cs="Times New Roman"/>
          <w:b/>
          <w:bCs/>
          <w:lang w:val="en-US"/>
        </w:rPr>
      </w:pPr>
    </w:p>
    <w:p w:rsidR="00401E9B" w:rsidRPr="00213F5A" w:rsidRDefault="00401E9B" w:rsidP="00213F5A">
      <w:pPr>
        <w:pStyle w:val="Akapitzlist1"/>
        <w:numPr>
          <w:ilvl w:val="1"/>
          <w:numId w:val="3"/>
        </w:numPr>
        <w:tabs>
          <w:tab w:val="left" w:pos="600"/>
        </w:tabs>
        <w:spacing w:line="276" w:lineRule="auto"/>
        <w:jc w:val="both"/>
        <w:rPr>
          <w:rFonts w:eastAsia="Times New Roman" w:cs="Times New Roman"/>
          <w:b/>
          <w:bCs/>
        </w:rPr>
      </w:pPr>
      <w:r w:rsidRPr="00213F5A">
        <w:rPr>
          <w:rFonts w:eastAsia="Times New Roman" w:cs="Times New Roman"/>
          <w:b/>
          <w:bCs/>
          <w:lang w:val="en-US"/>
        </w:rPr>
        <w:t xml:space="preserve"> </w:t>
      </w:r>
      <w:r w:rsidRPr="00213F5A">
        <w:rPr>
          <w:rFonts w:eastAsia="Times New Roman" w:cs="Times New Roman"/>
          <w:b/>
          <w:bCs/>
        </w:rPr>
        <w:t xml:space="preserve">Contract notice and tender specifications </w:t>
      </w:r>
    </w:p>
    <w:p w:rsidR="00401E9B" w:rsidRPr="00213F5A" w:rsidRDefault="00401E9B" w:rsidP="00213F5A">
      <w:pPr>
        <w:pStyle w:val="Akapitzlist1"/>
        <w:tabs>
          <w:tab w:val="left" w:pos="600"/>
        </w:tabs>
        <w:spacing w:line="276" w:lineRule="auto"/>
        <w:ind w:left="1320"/>
        <w:jc w:val="both"/>
        <w:rPr>
          <w:rFonts w:eastAsia="Times New Roman" w:cs="Times New Roman"/>
          <w:b/>
          <w:bCs/>
        </w:rPr>
      </w:pPr>
    </w:p>
    <w:p w:rsidR="00401E9B" w:rsidRPr="00213F5A" w:rsidRDefault="00401E9B" w:rsidP="00213F5A">
      <w:pPr>
        <w:pStyle w:val="Akapitzlist1"/>
        <w:tabs>
          <w:tab w:val="left" w:pos="600"/>
        </w:tabs>
        <w:spacing w:line="276" w:lineRule="auto"/>
        <w:ind w:left="1320"/>
        <w:jc w:val="both"/>
        <w:rPr>
          <w:rFonts w:eastAsia="Times New Roman" w:cs="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680"/>
        <w:gridCol w:w="155"/>
        <w:gridCol w:w="4961"/>
        <w:gridCol w:w="5378"/>
      </w:tblGrid>
      <w:tr w:rsidR="00401E9B" w:rsidRPr="006161AD" w:rsidTr="00636C05">
        <w:tc>
          <w:tcPr>
            <w:tcW w:w="817" w:type="dxa"/>
            <w:shd w:val="clear" w:color="auto" w:fill="auto"/>
          </w:tcPr>
          <w:p w:rsidR="00401E9B" w:rsidRPr="006161AD" w:rsidRDefault="002075E5" w:rsidP="00213F5A">
            <w:pPr>
              <w:spacing w:line="276" w:lineRule="auto"/>
              <w:rPr>
                <w:rFonts w:eastAsia="Times New Roman" w:cs="Times New Roman"/>
                <w:b/>
                <w:bCs/>
                <w:lang w:val="en-GB"/>
              </w:rPr>
            </w:pPr>
            <w:r w:rsidRPr="006161AD">
              <w:rPr>
                <w:rFonts w:cs="Times New Roman"/>
                <w:b/>
                <w:lang w:val="en-GB"/>
              </w:rPr>
              <w:t>No</w:t>
            </w:r>
          </w:p>
        </w:tc>
        <w:tc>
          <w:tcPr>
            <w:tcW w:w="2835" w:type="dxa"/>
            <w:gridSpan w:val="2"/>
            <w:shd w:val="clear" w:color="auto" w:fill="auto"/>
          </w:tcPr>
          <w:p w:rsidR="00401E9B" w:rsidRPr="006161AD" w:rsidRDefault="00671C32" w:rsidP="00213F5A">
            <w:pPr>
              <w:spacing w:line="276" w:lineRule="auto"/>
              <w:rPr>
                <w:rFonts w:eastAsia="Times New Roman" w:cs="Times New Roman"/>
                <w:b/>
                <w:bCs/>
                <w:lang w:val="en-GB"/>
              </w:rPr>
            </w:pPr>
            <w:r w:rsidRPr="006161AD">
              <w:rPr>
                <w:rFonts w:eastAsia="Times New Roman" w:cs="Times New Roman"/>
                <w:b/>
                <w:bCs/>
                <w:kern w:val="0"/>
                <w:lang w:val="en-GB" w:eastAsia="pl-PL"/>
              </w:rPr>
              <w:t>Type of irregularity</w:t>
            </w:r>
          </w:p>
        </w:tc>
        <w:tc>
          <w:tcPr>
            <w:tcW w:w="4961" w:type="dxa"/>
            <w:shd w:val="clear" w:color="auto" w:fill="auto"/>
          </w:tcPr>
          <w:p w:rsidR="00401E9B" w:rsidRPr="006161AD" w:rsidRDefault="00671C32" w:rsidP="00213F5A">
            <w:pPr>
              <w:spacing w:line="276" w:lineRule="auto"/>
              <w:rPr>
                <w:rFonts w:eastAsia="Times New Roman" w:cs="Times New Roman"/>
                <w:b/>
                <w:bCs/>
                <w:lang w:val="en-GB"/>
              </w:rPr>
            </w:pPr>
            <w:r w:rsidRPr="006161AD">
              <w:rPr>
                <w:rFonts w:eastAsia="Times New Roman" w:cs="Times New Roman"/>
                <w:b/>
                <w:bCs/>
                <w:kern w:val="0"/>
                <w:lang w:val="en-GB" w:eastAsia="pl-PL"/>
              </w:rPr>
              <w:t>Description of irregularity</w:t>
            </w:r>
          </w:p>
        </w:tc>
        <w:tc>
          <w:tcPr>
            <w:tcW w:w="5378" w:type="dxa"/>
            <w:shd w:val="clear" w:color="auto" w:fill="auto"/>
          </w:tcPr>
          <w:p w:rsidR="00401E9B" w:rsidRPr="006161AD" w:rsidRDefault="00671C32" w:rsidP="00213F5A">
            <w:pPr>
              <w:spacing w:line="276" w:lineRule="auto"/>
              <w:rPr>
                <w:rFonts w:cs="Times New Roman"/>
                <w:lang w:val="en-GB"/>
              </w:rPr>
            </w:pPr>
            <w:r w:rsidRPr="006161AD">
              <w:rPr>
                <w:rFonts w:eastAsia="Times New Roman" w:cs="Times New Roman"/>
                <w:b/>
                <w:bCs/>
                <w:kern w:val="0"/>
                <w:lang w:val="en-GB" w:eastAsia="pl-PL"/>
              </w:rPr>
              <w:t>Rate of correction</w:t>
            </w:r>
          </w:p>
        </w:tc>
      </w:tr>
      <w:tr w:rsidR="00401E9B" w:rsidRPr="006161AD" w:rsidTr="00636C05">
        <w:tc>
          <w:tcPr>
            <w:tcW w:w="817" w:type="dxa"/>
            <w:shd w:val="clear" w:color="auto" w:fill="auto"/>
          </w:tcPr>
          <w:p w:rsidR="00401E9B" w:rsidRPr="006161AD" w:rsidRDefault="00401E9B" w:rsidP="00213F5A">
            <w:pPr>
              <w:pStyle w:val="Akapitzlist1"/>
              <w:numPr>
                <w:ilvl w:val="0"/>
                <w:numId w:val="1"/>
              </w:numPr>
              <w:spacing w:line="276" w:lineRule="auto"/>
              <w:jc w:val="both"/>
              <w:rPr>
                <w:rFonts w:cs="Times New Roman"/>
                <w:lang w:val="en-GB"/>
              </w:rPr>
            </w:pPr>
          </w:p>
        </w:tc>
        <w:tc>
          <w:tcPr>
            <w:tcW w:w="2835" w:type="dxa"/>
            <w:gridSpan w:val="2"/>
            <w:shd w:val="clear" w:color="auto" w:fill="auto"/>
          </w:tcPr>
          <w:p w:rsidR="00401E9B" w:rsidRPr="006161AD" w:rsidRDefault="00AD10DB" w:rsidP="00213F5A">
            <w:pPr>
              <w:spacing w:line="276" w:lineRule="auto"/>
              <w:rPr>
                <w:rFonts w:cs="Times New Roman"/>
                <w:lang w:val="en-GB"/>
              </w:rPr>
            </w:pPr>
            <w:r w:rsidRPr="006161AD">
              <w:rPr>
                <w:lang w:val="en-GB"/>
              </w:rPr>
              <w:t xml:space="preserve">Lack of publication of contract notice. </w:t>
            </w:r>
          </w:p>
          <w:p w:rsidR="00401E9B" w:rsidRPr="006161AD" w:rsidRDefault="00401E9B" w:rsidP="00213F5A">
            <w:pPr>
              <w:spacing w:line="276" w:lineRule="auto"/>
              <w:rPr>
                <w:rFonts w:cs="Times New Roman"/>
                <w:lang w:val="en-GB"/>
              </w:rPr>
            </w:pP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contract notice was not</w:t>
            </w:r>
          </w:p>
          <w:p w:rsidR="00401E9B" w:rsidRPr="006161AD" w:rsidRDefault="00401E9B" w:rsidP="00213F5A">
            <w:pPr>
              <w:spacing w:line="276" w:lineRule="auto"/>
              <w:rPr>
                <w:rFonts w:cs="Times New Roman"/>
                <w:lang w:val="en-GB"/>
              </w:rPr>
            </w:pPr>
            <w:r w:rsidRPr="006161AD">
              <w:rPr>
                <w:rFonts w:cs="Times New Roman"/>
                <w:lang w:val="en-GB"/>
              </w:rPr>
              <w:t>published in accordance with the</w:t>
            </w:r>
          </w:p>
          <w:p w:rsidR="00401E9B" w:rsidRPr="006161AD" w:rsidRDefault="00401E9B" w:rsidP="00213F5A">
            <w:pPr>
              <w:spacing w:line="276" w:lineRule="auto"/>
              <w:rPr>
                <w:rFonts w:cs="Times New Roman"/>
                <w:lang w:val="en-GB"/>
              </w:rPr>
            </w:pPr>
            <w:r w:rsidRPr="006161AD">
              <w:rPr>
                <w:rFonts w:cs="Times New Roman"/>
                <w:lang w:val="en-GB"/>
              </w:rPr>
              <w:t>relevant national legislation.</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100%</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25% if publication of a contract</w:t>
            </w:r>
            <w:r w:rsidR="00540BF8" w:rsidRPr="006161AD">
              <w:rPr>
                <w:rFonts w:cs="Times New Roman"/>
                <w:lang w:val="en-GB"/>
              </w:rPr>
              <w:t xml:space="preserve"> </w:t>
            </w:r>
            <w:r w:rsidRPr="006161AD">
              <w:rPr>
                <w:rFonts w:cs="Times New Roman"/>
                <w:lang w:val="en-GB"/>
              </w:rPr>
              <w:t>notice(s) is required by the national legislation and the contract notice(s) was not published in the respective official publication,  but it was published in a way that ensures that</w:t>
            </w:r>
            <w:r w:rsidR="00540BF8" w:rsidRPr="006161AD">
              <w:rPr>
                <w:rFonts w:cs="Times New Roman"/>
                <w:lang w:val="en-GB"/>
              </w:rPr>
              <w:t xml:space="preserve"> </w:t>
            </w:r>
            <w:r w:rsidR="00156FE0" w:rsidRPr="006161AD">
              <w:rPr>
                <w:rFonts w:cs="Times New Roman"/>
                <w:lang w:val="en-GB"/>
              </w:rPr>
              <w:t>undertakings</w:t>
            </w:r>
            <w:r w:rsidRPr="006161AD">
              <w:rPr>
                <w:rFonts w:cs="Times New Roman"/>
                <w:lang w:val="en-GB"/>
              </w:rPr>
              <w:t xml:space="preserve"> located in the</w:t>
            </w:r>
            <w:r w:rsidR="00540BF8" w:rsidRPr="006161AD">
              <w:rPr>
                <w:rFonts w:cs="Times New Roman"/>
                <w:lang w:val="en-GB"/>
              </w:rPr>
              <w:t xml:space="preserve"> </w:t>
            </w:r>
            <w:r w:rsidRPr="006161AD">
              <w:rPr>
                <w:rFonts w:cs="Times New Roman"/>
                <w:lang w:val="en-GB"/>
              </w:rPr>
              <w:t xml:space="preserve">country involved in the Programme had access to the appropriate information regarding the public procurement before </w:t>
            </w:r>
            <w:r w:rsidR="0040614A" w:rsidRPr="006161AD">
              <w:rPr>
                <w:rFonts w:cs="Times New Roman"/>
                <w:lang w:val="en-GB"/>
              </w:rPr>
              <w:t>it was awarded</w:t>
            </w:r>
            <w:r w:rsidRPr="006161AD">
              <w:rPr>
                <w:rFonts w:cs="Times New Roman"/>
                <w:lang w:val="en-GB"/>
              </w:rPr>
              <w:t xml:space="preserve">, so that it would be in a position to submit a tender or express its interest </w:t>
            </w:r>
            <w:r w:rsidR="0040614A" w:rsidRPr="006161AD">
              <w:rPr>
                <w:rFonts w:cs="Times New Roman"/>
                <w:lang w:val="en-GB"/>
              </w:rPr>
              <w:t>to</w:t>
            </w:r>
            <w:r w:rsidRPr="006161AD">
              <w:rPr>
                <w:rFonts w:cs="Times New Roman"/>
                <w:lang w:val="en-GB"/>
              </w:rPr>
              <w:t xml:space="preserve"> participat</w:t>
            </w:r>
            <w:r w:rsidR="0040614A" w:rsidRPr="006161AD">
              <w:rPr>
                <w:rFonts w:cs="Times New Roman"/>
                <w:lang w:val="en-GB"/>
              </w:rPr>
              <w:t>e</w:t>
            </w:r>
            <w:r w:rsidRPr="006161AD">
              <w:rPr>
                <w:rFonts w:cs="Times New Roman"/>
                <w:lang w:val="en-GB"/>
              </w:rPr>
              <w:t xml:space="preserve"> in</w:t>
            </w:r>
            <w:r w:rsidR="001147D5" w:rsidRPr="006161AD">
              <w:rPr>
                <w:rFonts w:cs="Times New Roman"/>
                <w:lang w:val="en-GB"/>
              </w:rPr>
              <w:t xml:space="preserve"> obtain</w:t>
            </w:r>
            <w:r w:rsidR="0040614A" w:rsidRPr="006161AD">
              <w:rPr>
                <w:rFonts w:cs="Times New Roman"/>
                <w:lang w:val="en-GB"/>
              </w:rPr>
              <w:t>ing</w:t>
            </w:r>
            <w:r w:rsidRPr="006161AD">
              <w:rPr>
                <w:rFonts w:cs="Times New Roman"/>
                <w:lang w:val="en-GB"/>
              </w:rPr>
              <w:t xml:space="preserve"> that contract. In practice, this means that either the contract notice was published at a national level (</w:t>
            </w:r>
            <w:r w:rsidR="0040614A" w:rsidRPr="006161AD">
              <w:rPr>
                <w:rFonts w:cs="Times New Roman"/>
                <w:lang w:val="en-GB"/>
              </w:rPr>
              <w:t>following</w:t>
            </w:r>
            <w:r w:rsidRPr="006161AD">
              <w:rPr>
                <w:rFonts w:cs="Times New Roman"/>
                <w:lang w:val="en-GB"/>
              </w:rPr>
              <w:t xml:space="preserve"> the national legislation or rules in that regard) or the basic standards for the publication of the contract notice was respected.</w:t>
            </w:r>
          </w:p>
        </w:tc>
      </w:tr>
      <w:tr w:rsidR="00401E9B" w:rsidRPr="006161AD" w:rsidTr="00636C05">
        <w:trPr>
          <w:trHeight w:val="971"/>
        </w:trPr>
        <w:tc>
          <w:tcPr>
            <w:tcW w:w="817" w:type="dxa"/>
            <w:shd w:val="clear" w:color="auto" w:fill="auto"/>
          </w:tcPr>
          <w:p w:rsidR="00401E9B" w:rsidRPr="006161AD" w:rsidRDefault="00401E9B" w:rsidP="00213F5A">
            <w:pPr>
              <w:pStyle w:val="Akapitzlist1"/>
              <w:numPr>
                <w:ilvl w:val="0"/>
                <w:numId w:val="1"/>
              </w:numPr>
              <w:spacing w:line="276" w:lineRule="auto"/>
              <w:jc w:val="both"/>
              <w:rPr>
                <w:rFonts w:cs="Times New Roman"/>
                <w:lang w:val="en-GB"/>
              </w:rPr>
            </w:pPr>
          </w:p>
        </w:tc>
        <w:tc>
          <w:tcPr>
            <w:tcW w:w="2835" w:type="dxa"/>
            <w:gridSpan w:val="2"/>
            <w:shd w:val="clear" w:color="auto" w:fill="auto"/>
          </w:tcPr>
          <w:p w:rsidR="00401E9B" w:rsidRPr="006161AD" w:rsidRDefault="00AD10DB" w:rsidP="00213F5A">
            <w:pPr>
              <w:spacing w:line="276" w:lineRule="auto"/>
              <w:rPr>
                <w:rFonts w:cs="Times New Roman"/>
                <w:lang w:val="en-GB"/>
              </w:rPr>
            </w:pPr>
            <w:r w:rsidRPr="006161AD">
              <w:rPr>
                <w:lang w:val="en-GB"/>
              </w:rPr>
              <w:t>Artificial splitting of works/services/supplies contracts.</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A works project or proposed</w:t>
            </w:r>
          </w:p>
          <w:p w:rsidR="00401E9B" w:rsidRPr="006161AD" w:rsidRDefault="00401E9B" w:rsidP="00213F5A">
            <w:pPr>
              <w:spacing w:line="276" w:lineRule="auto"/>
              <w:rPr>
                <w:rFonts w:cs="Times New Roman"/>
                <w:lang w:val="en-GB"/>
              </w:rPr>
            </w:pPr>
            <w:r w:rsidRPr="006161AD">
              <w:rPr>
                <w:rFonts w:cs="Times New Roman"/>
                <w:lang w:val="en-GB"/>
              </w:rPr>
              <w:t>purchase of a certain quantity of</w:t>
            </w:r>
          </w:p>
          <w:p w:rsidR="00401E9B" w:rsidRPr="006161AD" w:rsidRDefault="00401E9B" w:rsidP="00213F5A">
            <w:pPr>
              <w:spacing w:line="276" w:lineRule="auto"/>
              <w:rPr>
                <w:rFonts w:cs="Times New Roman"/>
                <w:lang w:val="en-GB"/>
              </w:rPr>
            </w:pPr>
            <w:r w:rsidRPr="006161AD">
              <w:rPr>
                <w:rFonts w:cs="Times New Roman"/>
                <w:lang w:val="en-GB"/>
              </w:rPr>
              <w:t>supplies or services is</w:t>
            </w:r>
          </w:p>
          <w:p w:rsidR="00401E9B" w:rsidRPr="006161AD" w:rsidRDefault="00401E9B" w:rsidP="00213F5A">
            <w:pPr>
              <w:spacing w:line="276" w:lineRule="auto"/>
              <w:rPr>
                <w:rFonts w:cs="Times New Roman"/>
                <w:lang w:val="en-GB"/>
              </w:rPr>
            </w:pPr>
            <w:r w:rsidRPr="006161AD">
              <w:rPr>
                <w:rFonts w:cs="Times New Roman"/>
                <w:lang w:val="en-GB"/>
              </w:rPr>
              <w:t>subdivided resulting in its coming</w:t>
            </w:r>
          </w:p>
          <w:p w:rsidR="00401E9B" w:rsidRPr="006161AD" w:rsidRDefault="00401E9B" w:rsidP="00213F5A">
            <w:pPr>
              <w:spacing w:line="276" w:lineRule="auto"/>
              <w:rPr>
                <w:rFonts w:cs="Times New Roman"/>
                <w:lang w:val="en-GB"/>
              </w:rPr>
            </w:pPr>
            <w:r w:rsidRPr="006161AD">
              <w:rPr>
                <w:rFonts w:cs="Times New Roman"/>
                <w:lang w:val="en-GB"/>
              </w:rPr>
              <w:t xml:space="preserve">outside the scope of national law, </w:t>
            </w:r>
            <w:r w:rsidR="001E20CA">
              <w:rPr>
                <w:rFonts w:cs="Times New Roman"/>
                <w:lang w:val="en-GB"/>
              </w:rPr>
              <w:t xml:space="preserve"> i.e.</w:t>
            </w:r>
            <w:r w:rsidRPr="006161AD">
              <w:rPr>
                <w:rFonts w:cs="Times New Roman"/>
                <w:lang w:val="en-GB"/>
              </w:rPr>
              <w:t xml:space="preserve"> preventing its publication in accordance with the national legislation </w:t>
            </w:r>
            <w:r w:rsidR="00FF50FE" w:rsidRPr="006161AD">
              <w:rPr>
                <w:rFonts w:cs="Times New Roman"/>
                <w:lang w:val="en-GB"/>
              </w:rPr>
              <w:t>for the whole s</w:t>
            </w:r>
            <w:r w:rsidRPr="006161AD">
              <w:rPr>
                <w:rFonts w:cs="Times New Roman"/>
                <w:lang w:val="en-GB"/>
              </w:rPr>
              <w:t xml:space="preserve">et of works, services or </w:t>
            </w:r>
            <w:r w:rsidRPr="006161AD">
              <w:rPr>
                <w:rFonts w:cs="Times New Roman"/>
                <w:lang w:val="en-GB"/>
              </w:rPr>
              <w:lastRenderedPageBreak/>
              <w:t>supplies.</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jc w:val="right"/>
              <w:rPr>
                <w:rFonts w:cs="Times New Roman"/>
                <w:lang w:val="en-GB"/>
              </w:rPr>
            </w:pP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 xml:space="preserve">100% </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25% if publication of a contract</w:t>
            </w:r>
            <w:r w:rsidR="00540BF8" w:rsidRPr="006161AD">
              <w:rPr>
                <w:rFonts w:cs="Times New Roman"/>
                <w:lang w:val="en-GB"/>
              </w:rPr>
              <w:t xml:space="preserve"> </w:t>
            </w:r>
            <w:r w:rsidRPr="006161AD">
              <w:rPr>
                <w:rFonts w:cs="Times New Roman"/>
                <w:lang w:val="en-GB"/>
              </w:rPr>
              <w:t>notice(s) is required by the national legislation and the contract notice(s) was not</w:t>
            </w:r>
            <w:r w:rsidR="00DB233E" w:rsidRPr="006161AD">
              <w:rPr>
                <w:lang w:val="en-GB"/>
              </w:rPr>
              <w:t xml:space="preserve"> </w:t>
            </w:r>
            <w:r w:rsidR="00DB233E" w:rsidRPr="006161AD">
              <w:rPr>
                <w:rFonts w:cs="Times New Roman"/>
                <w:lang w:val="en-GB"/>
              </w:rPr>
              <w:t>published in the respective official publication,</w:t>
            </w:r>
            <w:r w:rsidRPr="006161AD">
              <w:rPr>
                <w:rFonts w:cs="Times New Roman"/>
                <w:lang w:val="en-GB"/>
              </w:rPr>
              <w:t xml:space="preserve"> but it was published in a way that ensures that</w:t>
            </w:r>
            <w:r w:rsidR="00540BF8" w:rsidRPr="006161AD">
              <w:rPr>
                <w:rFonts w:cs="Times New Roman"/>
                <w:lang w:val="en-GB"/>
              </w:rPr>
              <w:t xml:space="preserve"> </w:t>
            </w:r>
            <w:r w:rsidR="001147D5" w:rsidRPr="006161AD">
              <w:rPr>
                <w:rFonts w:cs="Times New Roman"/>
                <w:lang w:val="en-GB"/>
              </w:rPr>
              <w:t>undertakings located in the</w:t>
            </w:r>
            <w:r w:rsidR="00D64E99" w:rsidRPr="006161AD">
              <w:rPr>
                <w:rFonts w:cs="Times New Roman"/>
                <w:lang w:val="en-GB"/>
              </w:rPr>
              <w:t xml:space="preserve"> </w:t>
            </w:r>
            <w:r w:rsidR="001147D5" w:rsidRPr="006161AD">
              <w:rPr>
                <w:rFonts w:cs="Times New Roman"/>
                <w:lang w:val="en-GB"/>
              </w:rPr>
              <w:t xml:space="preserve">country involved in the Programme had access to </w:t>
            </w:r>
            <w:r w:rsidR="001147D5" w:rsidRPr="006161AD">
              <w:rPr>
                <w:rFonts w:cs="Times New Roman"/>
                <w:lang w:val="en-GB"/>
              </w:rPr>
              <w:lastRenderedPageBreak/>
              <w:t>the appropriate information regarding the public procurement before it was awarded, so that it would be in a position to submit a tender or express its interest to participate in obtaining that contract. In practice, this means that either the contract notice was published at a national level (following the national legislation or rules in that regard) or the basic standards for the publication of the</w:t>
            </w:r>
            <w:r w:rsidR="00961DC5" w:rsidRPr="006161AD">
              <w:rPr>
                <w:rFonts w:cs="Times New Roman"/>
                <w:lang w:val="en-GB"/>
              </w:rPr>
              <w:t xml:space="preserve"> contract notice was respected</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rsidR="00401E9B" w:rsidRPr="006161AD" w:rsidRDefault="00AD10DB" w:rsidP="00213F5A">
            <w:pPr>
              <w:spacing w:line="276" w:lineRule="auto"/>
              <w:rPr>
                <w:rFonts w:cs="Times New Roman"/>
                <w:lang w:val="en-GB"/>
              </w:rPr>
            </w:pPr>
            <w:r w:rsidRPr="006161AD">
              <w:rPr>
                <w:lang w:val="en-GB"/>
              </w:rPr>
              <w:t>Non-compliance with - time limits for receipt of tenders; or - time limits for receipt of requests to participate.</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The time limits for </w:t>
            </w:r>
            <w:r w:rsidR="001147D5" w:rsidRPr="006161AD">
              <w:rPr>
                <w:rFonts w:cs="Times New Roman"/>
                <w:lang w:val="en-GB"/>
              </w:rPr>
              <w:t>receipt</w:t>
            </w:r>
            <w:r w:rsidRPr="006161AD">
              <w:rPr>
                <w:rFonts w:cs="Times New Roman"/>
                <w:lang w:val="en-GB"/>
              </w:rPr>
              <w:t xml:space="preserve"> of tenders</w:t>
            </w:r>
          </w:p>
          <w:p w:rsidR="00401E9B" w:rsidRPr="006161AD" w:rsidRDefault="00401E9B" w:rsidP="00213F5A">
            <w:pPr>
              <w:spacing w:line="276" w:lineRule="auto"/>
              <w:rPr>
                <w:rFonts w:cs="Times New Roman"/>
                <w:lang w:val="en-GB"/>
              </w:rPr>
            </w:pPr>
            <w:r w:rsidRPr="006161AD">
              <w:rPr>
                <w:rFonts w:cs="Times New Roman"/>
                <w:lang w:val="en-GB"/>
              </w:rPr>
              <w:t xml:space="preserve">(or </w:t>
            </w:r>
            <w:r w:rsidR="001147D5" w:rsidRPr="006161AD">
              <w:rPr>
                <w:rFonts w:cs="Times New Roman"/>
                <w:lang w:val="en-GB"/>
              </w:rPr>
              <w:t>receipt</w:t>
            </w:r>
            <w:r w:rsidRPr="006161AD">
              <w:rPr>
                <w:rFonts w:cs="Times New Roman"/>
                <w:lang w:val="en-GB"/>
              </w:rPr>
              <w:t xml:space="preserve"> of requests to participate)</w:t>
            </w:r>
          </w:p>
          <w:p w:rsidR="00401E9B" w:rsidRPr="006161AD" w:rsidRDefault="00401E9B" w:rsidP="00213F5A">
            <w:pPr>
              <w:spacing w:line="276" w:lineRule="auto"/>
              <w:rPr>
                <w:rFonts w:cs="Times New Roman"/>
                <w:lang w:val="en-GB"/>
              </w:rPr>
            </w:pPr>
            <w:r w:rsidRPr="006161AD">
              <w:rPr>
                <w:rFonts w:cs="Times New Roman"/>
                <w:lang w:val="en-GB"/>
              </w:rPr>
              <w:t xml:space="preserve">were </w:t>
            </w:r>
            <w:r w:rsidR="001147D5" w:rsidRPr="006161AD">
              <w:rPr>
                <w:rFonts w:cs="Times New Roman"/>
                <w:lang w:val="en-GB"/>
              </w:rPr>
              <w:t>lower</w:t>
            </w:r>
            <w:r w:rsidRPr="006161AD">
              <w:rPr>
                <w:rFonts w:cs="Times New Roman"/>
                <w:lang w:val="en-GB"/>
              </w:rPr>
              <w:t xml:space="preserve"> than </w:t>
            </w:r>
            <w:r w:rsidR="001147D5" w:rsidRPr="006161AD">
              <w:rPr>
                <w:rFonts w:cs="Times New Roman"/>
                <w:lang w:val="en-GB"/>
              </w:rPr>
              <w:t xml:space="preserve">the time limits required by the </w:t>
            </w:r>
            <w:r w:rsidRPr="006161AD">
              <w:rPr>
                <w:rFonts w:cs="Times New Roman"/>
                <w:lang w:val="en-GB"/>
              </w:rPr>
              <w:t>national legislation.</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25% if reduction </w:t>
            </w:r>
            <w:r w:rsidR="00671C32" w:rsidRPr="006161AD">
              <w:rPr>
                <w:rFonts w:cs="Times New Roman"/>
                <w:lang w:val="en-GB"/>
              </w:rPr>
              <w:t>in</w:t>
            </w:r>
            <w:r w:rsidRPr="006161AD">
              <w:rPr>
                <w:rFonts w:cs="Times New Roman"/>
                <w:lang w:val="en-GB"/>
              </w:rPr>
              <w:t xml:space="preserve"> time limit</w:t>
            </w:r>
            <w:r w:rsidR="00671C32" w:rsidRPr="006161AD">
              <w:rPr>
                <w:rFonts w:cs="Times New Roman"/>
                <w:lang w:val="en-GB"/>
              </w:rPr>
              <w:t>s</w:t>
            </w:r>
            <w:r w:rsidRPr="006161AD">
              <w:rPr>
                <w:rFonts w:cs="Times New Roman"/>
                <w:lang w:val="en-GB"/>
              </w:rPr>
              <w:t xml:space="preserve"> &gt;=</w:t>
            </w:r>
            <w:r w:rsidR="00D64E99" w:rsidRPr="006161AD">
              <w:rPr>
                <w:rFonts w:cs="Times New Roman"/>
                <w:lang w:val="en-GB"/>
              </w:rPr>
              <w:t xml:space="preserve"> </w:t>
            </w:r>
            <w:r w:rsidRPr="006161AD">
              <w:rPr>
                <w:rFonts w:cs="Times New Roman"/>
                <w:lang w:val="en-GB"/>
              </w:rPr>
              <w:t>50%</w:t>
            </w:r>
          </w:p>
          <w:p w:rsidR="00401E9B" w:rsidRPr="006161AD" w:rsidRDefault="00401E9B" w:rsidP="00213F5A">
            <w:pPr>
              <w:spacing w:line="276" w:lineRule="auto"/>
              <w:rPr>
                <w:rFonts w:cs="Times New Roman"/>
                <w:lang w:val="en-GB"/>
              </w:rPr>
            </w:pPr>
            <w:r w:rsidRPr="006161AD">
              <w:rPr>
                <w:rFonts w:cs="Times New Roman"/>
                <w:lang w:val="en-GB"/>
              </w:rPr>
              <w:t xml:space="preserve">10% if reduction </w:t>
            </w:r>
            <w:r w:rsidR="00671C32" w:rsidRPr="006161AD">
              <w:rPr>
                <w:rFonts w:cs="Times New Roman"/>
                <w:lang w:val="en-GB"/>
              </w:rPr>
              <w:t>in</w:t>
            </w:r>
            <w:r w:rsidRPr="006161AD">
              <w:rPr>
                <w:rFonts w:cs="Times New Roman"/>
                <w:lang w:val="en-GB"/>
              </w:rPr>
              <w:t xml:space="preserve"> time limit</w:t>
            </w:r>
            <w:r w:rsidR="00671C32" w:rsidRPr="006161AD">
              <w:rPr>
                <w:rFonts w:cs="Times New Roman"/>
                <w:lang w:val="en-GB"/>
              </w:rPr>
              <w:t>s</w:t>
            </w:r>
            <w:r w:rsidRPr="006161AD">
              <w:rPr>
                <w:rFonts w:cs="Times New Roman"/>
                <w:lang w:val="en-GB"/>
              </w:rPr>
              <w:t xml:space="preserve"> &gt;=</w:t>
            </w:r>
            <w:r w:rsidR="00D64E99" w:rsidRPr="006161AD">
              <w:rPr>
                <w:rFonts w:cs="Times New Roman"/>
                <w:lang w:val="en-GB"/>
              </w:rPr>
              <w:t xml:space="preserve"> </w:t>
            </w:r>
            <w:r w:rsidRPr="006161AD">
              <w:rPr>
                <w:rFonts w:cs="Times New Roman"/>
                <w:lang w:val="en-GB"/>
              </w:rPr>
              <w:t>30%</w:t>
            </w:r>
          </w:p>
          <w:p w:rsidR="00401E9B" w:rsidRPr="006161AD" w:rsidRDefault="00401E9B" w:rsidP="00213F5A">
            <w:pPr>
              <w:spacing w:line="276" w:lineRule="auto"/>
              <w:rPr>
                <w:rFonts w:cs="Times New Roman"/>
                <w:lang w:val="en-GB"/>
              </w:rPr>
            </w:pPr>
            <w:r w:rsidRPr="006161AD">
              <w:rPr>
                <w:rFonts w:cs="Times New Roman"/>
                <w:lang w:val="en-GB"/>
              </w:rPr>
              <w:t xml:space="preserve">5% if any other reduction </w:t>
            </w:r>
            <w:r w:rsidR="00671C32" w:rsidRPr="006161AD">
              <w:rPr>
                <w:rFonts w:cs="Times New Roman"/>
                <w:lang w:val="en-GB"/>
              </w:rPr>
              <w:t>in</w:t>
            </w:r>
            <w:r w:rsidRPr="006161AD">
              <w:rPr>
                <w:rFonts w:cs="Times New Roman"/>
                <w:lang w:val="en-GB"/>
              </w:rPr>
              <w:t xml:space="preserve"> time</w:t>
            </w:r>
            <w:r w:rsidR="00D64E99" w:rsidRPr="006161AD">
              <w:rPr>
                <w:rFonts w:cs="Times New Roman"/>
                <w:lang w:val="en-GB"/>
              </w:rPr>
              <w:t xml:space="preserve"> </w:t>
            </w:r>
            <w:r w:rsidRPr="006161AD">
              <w:rPr>
                <w:rFonts w:cs="Times New Roman"/>
                <w:lang w:val="en-GB"/>
              </w:rPr>
              <w:t>limits (this correction rate may be</w:t>
            </w:r>
            <w:r w:rsidR="00D64E99" w:rsidRPr="006161AD">
              <w:rPr>
                <w:rFonts w:cs="Times New Roman"/>
                <w:lang w:val="en-GB"/>
              </w:rPr>
              <w:t xml:space="preserve"> </w:t>
            </w:r>
            <w:r w:rsidRPr="006161AD">
              <w:rPr>
                <w:rFonts w:cs="Times New Roman"/>
                <w:lang w:val="en-GB"/>
              </w:rPr>
              <w:t>reduced to between 2% and 5%,</w:t>
            </w:r>
            <w:r w:rsidR="00D64E99" w:rsidRPr="006161AD">
              <w:rPr>
                <w:rFonts w:cs="Times New Roman"/>
                <w:lang w:val="en-GB"/>
              </w:rPr>
              <w:t xml:space="preserve"> </w:t>
            </w:r>
            <w:r w:rsidRPr="006161AD">
              <w:rPr>
                <w:rFonts w:cs="Times New Roman"/>
                <w:lang w:val="en-GB"/>
              </w:rPr>
              <w:t>where the nature and gravity of the</w:t>
            </w:r>
            <w:r w:rsidR="00D64E99" w:rsidRPr="006161AD">
              <w:rPr>
                <w:rFonts w:cs="Times New Roman"/>
                <w:lang w:val="en-GB"/>
              </w:rPr>
              <w:t xml:space="preserve"> </w:t>
            </w:r>
            <w:r w:rsidRPr="006161AD">
              <w:rPr>
                <w:rFonts w:cs="Times New Roman"/>
                <w:lang w:val="en-GB"/>
              </w:rPr>
              <w:t>deficiency is not considered to justify</w:t>
            </w:r>
            <w:r w:rsidR="0037332F" w:rsidRPr="006161AD">
              <w:rPr>
                <w:rFonts w:cs="Times New Roman"/>
                <w:lang w:val="en-GB"/>
              </w:rPr>
              <w:t xml:space="preserve"> </w:t>
            </w:r>
            <w:r w:rsidRPr="006161AD">
              <w:rPr>
                <w:rFonts w:cs="Times New Roman"/>
                <w:lang w:val="en-GB"/>
              </w:rPr>
              <w:t>a 5% correction rate).</w:t>
            </w:r>
          </w:p>
        </w:tc>
      </w:tr>
      <w:tr w:rsidR="00401E9B" w:rsidRPr="006161AD" w:rsidTr="00636C05">
        <w:tc>
          <w:tcPr>
            <w:tcW w:w="817" w:type="dxa"/>
            <w:shd w:val="clear" w:color="auto" w:fill="auto"/>
          </w:tcPr>
          <w:p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 xml:space="preserve">Insufficient time for potential tenderers/candidates to obtain tender documentation. </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Time for potential tenderers/candidates to obtain tender</w:t>
            </w:r>
            <w:r w:rsidR="00750B21" w:rsidRPr="006161AD">
              <w:rPr>
                <w:rFonts w:cs="Times New Roman"/>
                <w:lang w:val="en-GB"/>
              </w:rPr>
              <w:t xml:space="preserve"> </w:t>
            </w:r>
            <w:r w:rsidRPr="006161AD">
              <w:rPr>
                <w:rFonts w:cs="Times New Roman"/>
                <w:lang w:val="en-GB"/>
              </w:rPr>
              <w:t>documentation is too short, thus</w:t>
            </w:r>
            <w:r w:rsidR="00750B21" w:rsidRPr="006161AD">
              <w:rPr>
                <w:rFonts w:cs="Times New Roman"/>
                <w:lang w:val="en-GB"/>
              </w:rPr>
              <w:t xml:space="preserve"> </w:t>
            </w:r>
            <w:r w:rsidRPr="006161AD">
              <w:rPr>
                <w:rFonts w:cs="Times New Roman"/>
                <w:lang w:val="en-GB"/>
              </w:rPr>
              <w:t>creating an unjustified obstacle to the</w:t>
            </w:r>
            <w:r w:rsidR="00054844" w:rsidRPr="006161AD">
              <w:rPr>
                <w:rFonts w:cs="Times New Roman"/>
                <w:lang w:val="en-GB"/>
              </w:rPr>
              <w:t xml:space="preserve"> </w:t>
            </w:r>
            <w:r w:rsidRPr="006161AD">
              <w:rPr>
                <w:rFonts w:cs="Times New Roman"/>
                <w:lang w:val="en-GB"/>
              </w:rPr>
              <w:t xml:space="preserve">opening up of public </w:t>
            </w:r>
            <w:r w:rsidR="00054844" w:rsidRPr="006161AD">
              <w:rPr>
                <w:rFonts w:cs="Times New Roman"/>
                <w:lang w:val="en-GB"/>
              </w:rPr>
              <w:t>p</w:t>
            </w:r>
            <w:r w:rsidRPr="006161AD">
              <w:rPr>
                <w:rFonts w:cs="Times New Roman"/>
                <w:lang w:val="en-GB"/>
              </w:rPr>
              <w:t>rocurement to</w:t>
            </w:r>
            <w:r w:rsidR="00054844" w:rsidRPr="006161AD">
              <w:rPr>
                <w:rFonts w:cs="Times New Roman"/>
                <w:lang w:val="en-GB"/>
              </w:rPr>
              <w:t xml:space="preserve"> </w:t>
            </w:r>
            <w:r w:rsidRPr="006161AD">
              <w:rPr>
                <w:rFonts w:cs="Times New Roman"/>
                <w:lang w:val="en-GB"/>
              </w:rPr>
              <w:t>competition.</w:t>
            </w:r>
            <w:r w:rsidR="00750B21" w:rsidRPr="006161AD">
              <w:rPr>
                <w:rFonts w:cs="Times New Roman"/>
                <w:lang w:val="en-GB"/>
              </w:rPr>
              <w:t xml:space="preserve"> </w:t>
            </w:r>
            <w:r w:rsidR="00054844" w:rsidRPr="006161AD">
              <w:rPr>
                <w:rFonts w:cs="Times New Roman"/>
                <w:lang w:val="en-GB"/>
              </w:rPr>
              <w:t xml:space="preserve">Corrections </w:t>
            </w:r>
            <w:r w:rsidRPr="006161AD">
              <w:rPr>
                <w:rFonts w:cs="Times New Roman"/>
                <w:lang w:val="en-GB"/>
              </w:rPr>
              <w:t>are applied on</w:t>
            </w:r>
            <w:r w:rsidR="00054844" w:rsidRPr="006161AD">
              <w:rPr>
                <w:rFonts w:cs="Times New Roman"/>
                <w:lang w:val="en-GB"/>
              </w:rPr>
              <w:t xml:space="preserve"> a case by case</w:t>
            </w:r>
            <w:r w:rsidRPr="006161AD">
              <w:rPr>
                <w:rFonts w:cs="Times New Roman"/>
                <w:lang w:val="en-GB"/>
              </w:rPr>
              <w:t xml:space="preserve"> basis. In deter</w:t>
            </w:r>
            <w:r w:rsidR="00054844" w:rsidRPr="006161AD">
              <w:rPr>
                <w:rFonts w:cs="Times New Roman"/>
                <w:lang w:val="en-GB"/>
              </w:rPr>
              <w:t>mining the level of the correction</w:t>
            </w:r>
            <w:r w:rsidRPr="006161AD">
              <w:rPr>
                <w:rFonts w:cs="Times New Roman"/>
                <w:lang w:val="en-GB"/>
              </w:rPr>
              <w:t>,</w:t>
            </w:r>
            <w:r w:rsidR="00054844" w:rsidRPr="006161AD">
              <w:rPr>
                <w:rFonts w:cs="Times New Roman"/>
                <w:lang w:val="en-GB"/>
              </w:rPr>
              <w:t xml:space="preserve"> account will be taken of </w:t>
            </w:r>
            <w:r w:rsidRPr="006161AD">
              <w:rPr>
                <w:rFonts w:cs="Times New Roman"/>
                <w:lang w:val="en-GB"/>
              </w:rPr>
              <w:t xml:space="preserve"> possible mitigating factors related to the specificity and complexity of the contract,</w:t>
            </w:r>
            <w:r w:rsidR="004D17BA" w:rsidRPr="006161AD">
              <w:rPr>
                <w:rFonts w:cs="Times New Roman"/>
                <w:lang w:val="en-GB"/>
              </w:rPr>
              <w:t xml:space="preserve"> in particular</w:t>
            </w:r>
            <w:r w:rsidRPr="006161AD">
              <w:rPr>
                <w:rFonts w:cs="Times New Roman"/>
                <w:lang w:val="en-GB"/>
              </w:rPr>
              <w:t xml:space="preserve"> possible administrative</w:t>
            </w:r>
            <w:r w:rsidR="00750B21" w:rsidRPr="006161AD">
              <w:rPr>
                <w:rFonts w:cs="Times New Roman"/>
                <w:lang w:val="en-GB"/>
              </w:rPr>
              <w:t xml:space="preserve"> </w:t>
            </w:r>
            <w:r w:rsidRPr="006161AD">
              <w:rPr>
                <w:rFonts w:cs="Times New Roman"/>
                <w:lang w:val="en-GB"/>
              </w:rPr>
              <w:t>burden or difficulties in providing the tender documentation.</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 if the time that potential</w:t>
            </w:r>
            <w:r w:rsidR="00D64E99" w:rsidRPr="006161AD">
              <w:rPr>
                <w:rFonts w:cs="Times New Roman"/>
                <w:lang w:val="en-GB"/>
              </w:rPr>
              <w:t xml:space="preserve"> </w:t>
            </w:r>
            <w:r w:rsidRPr="006161AD">
              <w:rPr>
                <w:rFonts w:cs="Times New Roman"/>
                <w:lang w:val="en-GB"/>
              </w:rPr>
              <w:t>tenderers/candidates had to obtain</w:t>
            </w:r>
            <w:r w:rsidR="00D64E99"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 xml:space="preserve">50% of time limit for </w:t>
            </w:r>
            <w:r w:rsidR="004D17BA" w:rsidRPr="006161AD">
              <w:rPr>
                <w:rFonts w:cs="Times New Roman"/>
                <w:lang w:val="en-GB"/>
              </w:rPr>
              <w:t>receipt</w:t>
            </w:r>
            <w:r w:rsidRPr="006161AD">
              <w:rPr>
                <w:rFonts w:cs="Times New Roman"/>
                <w:lang w:val="en-GB"/>
              </w:rPr>
              <w:t xml:space="preserve"> of tenders (in line with relevant</w:t>
            </w:r>
            <w:r w:rsidR="00540BF8" w:rsidRPr="006161AD">
              <w:rPr>
                <w:rFonts w:cs="Times New Roman"/>
                <w:lang w:val="en-GB"/>
              </w:rPr>
              <w:t xml:space="preserve"> </w:t>
            </w:r>
            <w:r w:rsidRPr="006161AD">
              <w:rPr>
                <w:rFonts w:cs="Times New Roman"/>
                <w:lang w:val="en-GB"/>
              </w:rPr>
              <w:t>provisions).</w:t>
            </w:r>
          </w:p>
          <w:p w:rsidR="00401E9B" w:rsidRPr="006161AD" w:rsidRDefault="00401E9B" w:rsidP="00213F5A">
            <w:pPr>
              <w:spacing w:line="276" w:lineRule="auto"/>
              <w:rPr>
                <w:rFonts w:cs="Times New Roman"/>
                <w:lang w:val="en-GB"/>
              </w:rPr>
            </w:pPr>
            <w:r w:rsidRPr="006161AD">
              <w:rPr>
                <w:rFonts w:cs="Times New Roman"/>
                <w:lang w:val="en-GB"/>
              </w:rPr>
              <w:t>10% if the time that potential</w:t>
            </w:r>
            <w:r w:rsidR="00540BF8" w:rsidRPr="006161AD">
              <w:rPr>
                <w:rFonts w:cs="Times New Roman"/>
                <w:lang w:val="en-GB"/>
              </w:rPr>
              <w:t xml:space="preserve"> </w:t>
            </w:r>
            <w:r w:rsidRPr="006161AD">
              <w:rPr>
                <w:rFonts w:cs="Times New Roman"/>
                <w:lang w:val="en-GB"/>
              </w:rPr>
              <w:t>tenderers/candidates had to obtain</w:t>
            </w:r>
            <w:r w:rsidR="00540BF8"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60% of time limit for</w:t>
            </w:r>
            <w:r w:rsidR="004D17BA" w:rsidRPr="006161AD">
              <w:rPr>
                <w:rFonts w:cs="Times New Roman"/>
                <w:lang w:val="en-GB"/>
              </w:rPr>
              <w:t xml:space="preserve"> receipt</w:t>
            </w:r>
            <w:r w:rsidRPr="006161AD">
              <w:rPr>
                <w:rFonts w:cs="Times New Roman"/>
                <w:lang w:val="en-GB"/>
              </w:rPr>
              <w:t xml:space="preserve"> of tenders (in line with relevant</w:t>
            </w:r>
            <w:r w:rsidR="00540BF8" w:rsidRPr="006161AD">
              <w:rPr>
                <w:rFonts w:cs="Times New Roman"/>
                <w:lang w:val="en-GB"/>
              </w:rPr>
              <w:t xml:space="preserve"> </w:t>
            </w:r>
            <w:r w:rsidRPr="006161AD">
              <w:rPr>
                <w:rFonts w:cs="Times New Roman"/>
                <w:lang w:val="en-GB"/>
              </w:rPr>
              <w:t>provisions).</w:t>
            </w:r>
          </w:p>
          <w:p w:rsidR="00401E9B" w:rsidRPr="006161AD" w:rsidRDefault="00401E9B" w:rsidP="00213F5A">
            <w:pPr>
              <w:spacing w:line="276" w:lineRule="auto"/>
              <w:rPr>
                <w:rFonts w:cs="Times New Roman"/>
                <w:lang w:val="en-GB"/>
              </w:rPr>
            </w:pPr>
            <w:r w:rsidRPr="006161AD">
              <w:rPr>
                <w:rFonts w:cs="Times New Roman"/>
                <w:lang w:val="en-GB"/>
              </w:rPr>
              <w:t>5% if the time that potential tenderers/candidates had to obtain</w:t>
            </w:r>
            <w:r w:rsidR="00540BF8"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80% of time limits for</w:t>
            </w:r>
            <w:r w:rsidR="004D17BA" w:rsidRPr="006161AD">
              <w:rPr>
                <w:rFonts w:cs="Times New Roman"/>
                <w:lang w:val="en-GB"/>
              </w:rPr>
              <w:t xml:space="preserve"> request</w:t>
            </w:r>
            <w:r w:rsidRPr="006161AD">
              <w:rPr>
                <w:rFonts w:cs="Times New Roman"/>
                <w:lang w:val="en-GB"/>
              </w:rPr>
              <w:t xml:space="preserve"> of tenders (in line with relevant</w:t>
            </w:r>
            <w:r w:rsidR="00D64E99" w:rsidRPr="006161AD">
              <w:rPr>
                <w:rFonts w:cs="Times New Roman"/>
                <w:lang w:val="en-GB"/>
              </w:rPr>
              <w:t xml:space="preserve"> </w:t>
            </w:r>
            <w:r w:rsidRPr="006161AD">
              <w:rPr>
                <w:rFonts w:cs="Times New Roman"/>
                <w:lang w:val="en-GB"/>
              </w:rPr>
              <w:t>provisions).</w:t>
            </w:r>
          </w:p>
        </w:tc>
      </w:tr>
      <w:tr w:rsidR="00401E9B" w:rsidRPr="006161AD" w:rsidTr="00636C05">
        <w:tc>
          <w:tcPr>
            <w:tcW w:w="817" w:type="dxa"/>
            <w:shd w:val="clear" w:color="auto" w:fill="auto"/>
          </w:tcPr>
          <w:p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 xml:space="preserve">Lack of publication of - extended time limits for receipt of tenders; or - extended time limits for receipt of requests to </w:t>
            </w:r>
            <w:r w:rsidRPr="006161AD">
              <w:rPr>
                <w:lang w:val="en-GB"/>
              </w:rPr>
              <w:lastRenderedPageBreak/>
              <w:t xml:space="preserve">participate. </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The time limits for</w:t>
            </w:r>
            <w:r w:rsidR="002C1F4F" w:rsidRPr="006161AD">
              <w:rPr>
                <w:rFonts w:cs="Times New Roman"/>
                <w:lang w:val="en-GB"/>
              </w:rPr>
              <w:t xml:space="preserve"> receipt</w:t>
            </w:r>
            <w:r w:rsidRPr="006161AD">
              <w:rPr>
                <w:rFonts w:cs="Times New Roman"/>
                <w:lang w:val="en-GB"/>
              </w:rPr>
              <w:t xml:space="preserve"> of tenders (or</w:t>
            </w:r>
            <w:r w:rsidR="002C1F4F" w:rsidRPr="006161AD">
              <w:rPr>
                <w:rFonts w:cs="Times New Roman"/>
                <w:lang w:val="en-GB"/>
              </w:rPr>
              <w:t xml:space="preserve"> receipt of request</w:t>
            </w:r>
            <w:r w:rsidRPr="006161AD">
              <w:rPr>
                <w:rFonts w:cs="Times New Roman"/>
                <w:lang w:val="en-GB"/>
              </w:rPr>
              <w:t xml:space="preserve"> to participate)</w:t>
            </w:r>
            <w:r w:rsidR="00750B21" w:rsidRPr="006161AD">
              <w:rPr>
                <w:rFonts w:cs="Times New Roman"/>
                <w:lang w:val="en-GB"/>
              </w:rPr>
              <w:t xml:space="preserve"> </w:t>
            </w:r>
            <w:r w:rsidRPr="006161AD">
              <w:rPr>
                <w:rFonts w:cs="Times New Roman"/>
                <w:lang w:val="en-GB"/>
              </w:rPr>
              <w:t>were extended without publication in accordance with the relevant rules</w:t>
            </w:r>
          </w:p>
          <w:p w:rsidR="00401E9B" w:rsidRPr="006161AD" w:rsidRDefault="00401E9B" w:rsidP="00213F5A">
            <w:pPr>
              <w:spacing w:line="276" w:lineRule="auto"/>
              <w:rPr>
                <w:rFonts w:cs="Times New Roman"/>
                <w:lang w:val="en-GB"/>
              </w:rPr>
            </w:pPr>
            <w:r w:rsidRPr="006161AD">
              <w:rPr>
                <w:rFonts w:cs="Times New Roman"/>
                <w:lang w:val="en-GB"/>
              </w:rPr>
              <w:t>(i.e., publication in the respective official publication).</w:t>
            </w:r>
          </w:p>
          <w:p w:rsidR="00401E9B" w:rsidRPr="006161AD" w:rsidRDefault="00401E9B" w:rsidP="00213F5A">
            <w:pPr>
              <w:spacing w:line="276" w:lineRule="auto"/>
              <w:rPr>
                <w:rFonts w:cs="Times New Roman"/>
                <w:lang w:val="en-GB"/>
              </w:rPr>
            </w:pPr>
            <w:r w:rsidRPr="006161AD">
              <w:rPr>
                <w:rFonts w:cs="Times New Roman"/>
                <w:lang w:val="en-GB"/>
              </w:rPr>
              <w:lastRenderedPageBreak/>
              <w:t xml:space="preserve"> </w:t>
            </w:r>
          </w:p>
          <w:p w:rsidR="00401E9B" w:rsidRPr="006161AD" w:rsidRDefault="00401E9B" w:rsidP="00213F5A">
            <w:pPr>
              <w:spacing w:line="276" w:lineRule="auto"/>
              <w:rPr>
                <w:rFonts w:cs="Times New Roman"/>
                <w:lang w:val="en-GB"/>
              </w:rPr>
            </w:pP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10%</w:t>
            </w:r>
          </w:p>
          <w:p w:rsidR="00401E9B" w:rsidRPr="006161AD" w:rsidRDefault="00401E9B" w:rsidP="00142B6E">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 xml:space="preserve">5% depending on the </w:t>
            </w:r>
            <w:r w:rsidR="00142B6E">
              <w:rPr>
                <w:rFonts w:cs="Times New Roman"/>
                <w:lang w:val="en-GB"/>
              </w:rPr>
              <w:t>relevance</w:t>
            </w:r>
            <w:r w:rsidR="007B6EB3" w:rsidRPr="006161AD">
              <w:rPr>
                <w:rFonts w:cs="Times New Roman"/>
                <w:lang w:val="en-GB"/>
              </w:rPr>
              <w:t xml:space="preserve"> </w:t>
            </w:r>
            <w:r w:rsidRPr="006161AD">
              <w:rPr>
                <w:rFonts w:cs="Times New Roman"/>
                <w:lang w:val="en-GB"/>
              </w:rPr>
              <w:t>of</w:t>
            </w:r>
            <w:r w:rsidR="00750B21" w:rsidRPr="006161AD">
              <w:rPr>
                <w:rFonts w:cs="Times New Roman"/>
                <w:lang w:val="en-GB"/>
              </w:rPr>
              <w:t xml:space="preserve"> </w:t>
            </w:r>
            <w:r w:rsidR="00142B6E" w:rsidRPr="006161AD">
              <w:rPr>
                <w:rFonts w:cs="Times New Roman"/>
                <w:lang w:val="en-GB"/>
              </w:rPr>
              <w:t>irregularit</w:t>
            </w:r>
            <w:r w:rsidR="00142B6E">
              <w:rPr>
                <w:rFonts w:cs="Times New Roman"/>
                <w:lang w:val="en-GB"/>
              </w:rPr>
              <w: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6.</w:t>
            </w: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 xml:space="preserve">Cases not justifying the use of the negotiated procedure with prior publication of a contract notice. </w:t>
            </w:r>
          </w:p>
          <w:p w:rsidR="00401E9B" w:rsidRPr="006161AD" w:rsidRDefault="00401E9B" w:rsidP="00213F5A">
            <w:pPr>
              <w:spacing w:line="276" w:lineRule="auto"/>
              <w:rPr>
                <w:rFonts w:cs="Times New Roman"/>
                <w:lang w:val="en-GB"/>
              </w:rPr>
            </w:pP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Contracting authority awards a</w:t>
            </w:r>
            <w:r w:rsidR="00750B21" w:rsidRPr="006161AD">
              <w:rPr>
                <w:rFonts w:cs="Times New Roman"/>
                <w:lang w:val="en-GB"/>
              </w:rPr>
              <w:t xml:space="preserve"> </w:t>
            </w:r>
            <w:r w:rsidRPr="006161AD">
              <w:rPr>
                <w:rFonts w:cs="Times New Roman"/>
                <w:lang w:val="en-GB"/>
              </w:rPr>
              <w:t>public contract by negotiated</w:t>
            </w:r>
            <w:r w:rsidR="00750B21" w:rsidRPr="006161AD">
              <w:rPr>
                <w:rFonts w:cs="Times New Roman"/>
                <w:lang w:val="en-GB"/>
              </w:rPr>
              <w:t xml:space="preserve"> </w:t>
            </w:r>
            <w:r w:rsidRPr="006161AD">
              <w:rPr>
                <w:rFonts w:cs="Times New Roman"/>
                <w:lang w:val="en-GB"/>
              </w:rPr>
              <w:t xml:space="preserve">procedure, after publication of </w:t>
            </w:r>
            <w:r w:rsidR="002C1F4F" w:rsidRPr="006161AD">
              <w:rPr>
                <w:rFonts w:cs="Times New Roman"/>
                <w:lang w:val="en-GB"/>
              </w:rPr>
              <w:t>a</w:t>
            </w:r>
            <w:r w:rsidRPr="006161AD">
              <w:rPr>
                <w:rFonts w:cs="Times New Roman"/>
                <w:lang w:val="en-GB"/>
              </w:rPr>
              <w:t xml:space="preserve"> contract notice</w:t>
            </w:r>
            <w:r w:rsidR="002C1F4F" w:rsidRPr="006161AD">
              <w:rPr>
                <w:rFonts w:cs="Times New Roman"/>
                <w:lang w:val="en-GB"/>
              </w:rPr>
              <w:t>, but such procedure is not justified by the relevant provisions.</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25% </w:t>
            </w:r>
          </w:p>
          <w:p w:rsidR="00401E9B" w:rsidRPr="006161AD" w:rsidRDefault="00401E9B" w:rsidP="00213F5A">
            <w:pPr>
              <w:spacing w:line="276" w:lineRule="auto"/>
              <w:rPr>
                <w:rFonts w:cs="Times New Roman"/>
                <w:lang w:val="en-GB"/>
              </w:rPr>
            </w:pPr>
            <w:r w:rsidRPr="006161AD">
              <w:rPr>
                <w:rFonts w:cs="Times New Roman"/>
                <w:lang w:val="en-GB"/>
              </w:rPr>
              <w:t xml:space="preserve">The correction can be reduced to 10% or 5% depending on the </w:t>
            </w:r>
            <w:r w:rsidR="00142B6E">
              <w:rPr>
                <w:rFonts w:cs="Times New Roman"/>
                <w:lang w:val="en-GB"/>
              </w:rPr>
              <w:t>relevance of irregularities</w:t>
            </w:r>
            <w:r w:rsidRPr="006161AD">
              <w:rPr>
                <w:rFonts w:cs="Times New Roman"/>
                <w:lang w:val="en-GB"/>
              </w:rPr>
              <w:t>.</w:t>
            </w:r>
          </w:p>
          <w:p w:rsidR="00401E9B" w:rsidRPr="006161AD" w:rsidRDefault="00401E9B" w:rsidP="00213F5A">
            <w:pPr>
              <w:spacing w:line="276" w:lineRule="auto"/>
              <w:rPr>
                <w:rFonts w:cs="Times New Roman"/>
                <w:lang w:val="en-GB"/>
              </w:rPr>
            </w:pP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7.</w:t>
            </w: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Failure to state: - the selection criteria in the contract notice; and/or - the award criteria (and their weighting) in the contract notice or in the tender specifications.</w:t>
            </w:r>
          </w:p>
        </w:tc>
        <w:tc>
          <w:tcPr>
            <w:tcW w:w="4961" w:type="dxa"/>
            <w:shd w:val="clear" w:color="auto" w:fill="auto"/>
          </w:tcPr>
          <w:p w:rsidR="001E20CA" w:rsidRDefault="00401E9B" w:rsidP="00213F5A">
            <w:pPr>
              <w:spacing w:line="276" w:lineRule="auto"/>
              <w:rPr>
                <w:rFonts w:cs="Times New Roman"/>
                <w:lang w:val="en-GB"/>
              </w:rPr>
            </w:pPr>
            <w:r w:rsidRPr="006161AD">
              <w:rPr>
                <w:rFonts w:cs="Times New Roman"/>
                <w:lang w:val="en-GB"/>
              </w:rPr>
              <w:t>The contract notice does not set out</w:t>
            </w:r>
            <w:r w:rsidR="00750B21" w:rsidRPr="006161AD">
              <w:rPr>
                <w:rFonts w:cs="Times New Roman"/>
                <w:lang w:val="en-GB"/>
              </w:rPr>
              <w:t xml:space="preserve"> </w:t>
            </w:r>
            <w:r w:rsidRPr="006161AD">
              <w:rPr>
                <w:rFonts w:cs="Times New Roman"/>
                <w:lang w:val="en-GB"/>
              </w:rPr>
              <w:t xml:space="preserve">the selection criteria </w:t>
            </w:r>
          </w:p>
          <w:p w:rsidR="001E20CA" w:rsidRDefault="001E20CA" w:rsidP="00213F5A">
            <w:pPr>
              <w:spacing w:line="276" w:lineRule="auto"/>
              <w:rPr>
                <w:rFonts w:cs="Times New Roman"/>
                <w:lang w:val="en-GB"/>
              </w:rPr>
            </w:pPr>
          </w:p>
          <w:p w:rsidR="001E20CA" w:rsidRDefault="001E20CA" w:rsidP="00213F5A">
            <w:pPr>
              <w:spacing w:line="276" w:lineRule="auto"/>
              <w:rPr>
                <w:rFonts w:cs="Times New Roman"/>
                <w:lang w:val="en-GB"/>
              </w:rPr>
            </w:pPr>
            <w:r>
              <w:rPr>
                <w:rFonts w:cs="Times New Roman"/>
                <w:lang w:val="en-GB"/>
              </w:rPr>
              <w:t>and/</w:t>
            </w:r>
            <w:r w:rsidR="00401E9B" w:rsidRPr="006161AD">
              <w:rPr>
                <w:rFonts w:cs="Times New Roman"/>
                <w:lang w:val="en-GB"/>
              </w:rPr>
              <w:t>or</w:t>
            </w:r>
          </w:p>
          <w:p w:rsidR="001E20CA" w:rsidRDefault="001E20CA"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when neither the contract notice nor the tender specifications describe in sufficient detail the award criteria as well as their weighting.</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if the selection/award</w:t>
            </w:r>
            <w:r w:rsidR="00750B21" w:rsidRPr="006161AD">
              <w:rPr>
                <w:rFonts w:cs="Times New Roman"/>
                <w:lang w:val="en-GB"/>
              </w:rPr>
              <w:t xml:space="preserve"> </w:t>
            </w:r>
            <w:r w:rsidRPr="006161AD">
              <w:rPr>
                <w:rFonts w:cs="Times New Roman"/>
                <w:lang w:val="en-GB"/>
              </w:rPr>
              <w:t>criteria were stated in the contract</w:t>
            </w:r>
          </w:p>
          <w:p w:rsidR="00401E9B" w:rsidRPr="006161AD" w:rsidRDefault="00401E9B" w:rsidP="00213F5A">
            <w:pPr>
              <w:spacing w:line="276" w:lineRule="auto"/>
              <w:rPr>
                <w:rFonts w:cs="Times New Roman"/>
                <w:lang w:val="en-GB"/>
              </w:rPr>
            </w:pPr>
            <w:r w:rsidRPr="006161AD">
              <w:rPr>
                <w:rFonts w:cs="Times New Roman"/>
                <w:lang w:val="en-GB"/>
              </w:rPr>
              <w:t>notice (or in the tender specifications, as regards award criteria) but with insufficient detail.</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8.</w:t>
            </w: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 xml:space="preserve">Unlawful and/or discriminatory selection and/or award criteria laid down in the contract notice or tender documents. </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Cases in which </w:t>
            </w:r>
            <w:r w:rsidR="009C40E9" w:rsidRPr="006161AD">
              <w:rPr>
                <w:rFonts w:cs="Times New Roman"/>
                <w:lang w:val="en-GB"/>
              </w:rPr>
              <w:t>entities</w:t>
            </w:r>
            <w:r w:rsidR="007F4B81" w:rsidRPr="006161AD">
              <w:rPr>
                <w:rFonts w:cs="Times New Roman"/>
                <w:lang w:val="en-GB"/>
              </w:rPr>
              <w:t xml:space="preserve"> </w:t>
            </w:r>
            <w:r w:rsidRPr="006161AD">
              <w:rPr>
                <w:rFonts w:cs="Times New Roman"/>
                <w:lang w:val="en-GB"/>
              </w:rPr>
              <w:t>have been</w:t>
            </w:r>
            <w:r w:rsidR="00750B21" w:rsidRPr="006161AD">
              <w:rPr>
                <w:rFonts w:cs="Times New Roman"/>
                <w:lang w:val="en-GB"/>
              </w:rPr>
              <w:t xml:space="preserve"> </w:t>
            </w:r>
            <w:r w:rsidRPr="006161AD">
              <w:rPr>
                <w:rFonts w:cs="Times New Roman"/>
                <w:lang w:val="en-GB"/>
              </w:rPr>
              <w:t>deterred from bidding because of</w:t>
            </w:r>
            <w:r w:rsidR="00750B21" w:rsidRPr="006161AD">
              <w:rPr>
                <w:rFonts w:cs="Times New Roman"/>
                <w:lang w:val="en-GB"/>
              </w:rPr>
              <w:t xml:space="preserve"> </w:t>
            </w:r>
            <w:r w:rsidRPr="006161AD">
              <w:rPr>
                <w:rFonts w:cs="Times New Roman"/>
                <w:lang w:val="en-GB"/>
              </w:rPr>
              <w:t xml:space="preserve">unlawful or discriminatory selection </w:t>
            </w:r>
            <w:r w:rsidR="001E20CA">
              <w:rPr>
                <w:rFonts w:cs="Times New Roman"/>
                <w:lang w:val="en-GB"/>
              </w:rPr>
              <w:t>and/</w:t>
            </w:r>
            <w:r w:rsidRPr="006161AD">
              <w:rPr>
                <w:rFonts w:cs="Times New Roman"/>
                <w:lang w:val="en-GB"/>
              </w:rPr>
              <w:t>or award criteria laid down in the contract notice or tender documents. For example:</w:t>
            </w:r>
          </w:p>
          <w:p w:rsidR="00401E9B" w:rsidRPr="006161AD" w:rsidRDefault="00401E9B" w:rsidP="00213F5A">
            <w:pPr>
              <w:spacing w:line="276" w:lineRule="auto"/>
              <w:rPr>
                <w:rFonts w:cs="Times New Roman"/>
                <w:lang w:val="en-GB"/>
              </w:rPr>
            </w:pPr>
            <w:r w:rsidRPr="006161AD">
              <w:rPr>
                <w:rFonts w:cs="Times New Roman"/>
                <w:lang w:val="en-GB"/>
              </w:rPr>
              <w:t>- obligation to already have an</w:t>
            </w:r>
            <w:r w:rsidR="00750B21" w:rsidRPr="006161AD">
              <w:rPr>
                <w:rFonts w:cs="Times New Roman"/>
                <w:lang w:val="en-GB"/>
              </w:rPr>
              <w:t xml:space="preserve"> </w:t>
            </w:r>
            <w:r w:rsidRPr="006161AD">
              <w:rPr>
                <w:rFonts w:cs="Times New Roman"/>
                <w:lang w:val="en-GB"/>
              </w:rPr>
              <w:t>establishment or representative in the</w:t>
            </w:r>
            <w:r w:rsidR="00750B21" w:rsidRPr="006161AD">
              <w:rPr>
                <w:rFonts w:cs="Times New Roman"/>
                <w:lang w:val="en-GB"/>
              </w:rPr>
              <w:t xml:space="preserve"> </w:t>
            </w:r>
            <w:r w:rsidRPr="006161AD">
              <w:rPr>
                <w:rFonts w:cs="Times New Roman"/>
                <w:lang w:val="en-GB"/>
              </w:rPr>
              <w:t>country or region;</w:t>
            </w:r>
          </w:p>
          <w:p w:rsidR="00401E9B" w:rsidRPr="006161AD" w:rsidRDefault="00401E9B" w:rsidP="00213F5A">
            <w:pPr>
              <w:spacing w:line="276" w:lineRule="auto"/>
              <w:rPr>
                <w:rFonts w:cs="Times New Roman"/>
                <w:lang w:val="en-GB"/>
              </w:rPr>
            </w:pPr>
            <w:r w:rsidRPr="006161AD">
              <w:rPr>
                <w:rFonts w:cs="Times New Roman"/>
                <w:lang w:val="en-GB"/>
              </w:rPr>
              <w:t>- tenderers’ possession of experience</w:t>
            </w:r>
            <w:r w:rsidR="00750B21" w:rsidRPr="006161AD">
              <w:rPr>
                <w:rFonts w:cs="Times New Roman"/>
                <w:lang w:val="en-GB"/>
              </w:rPr>
              <w:t xml:space="preserve"> </w:t>
            </w:r>
            <w:r w:rsidRPr="006161AD">
              <w:rPr>
                <w:rFonts w:cs="Times New Roman"/>
                <w:lang w:val="en-GB"/>
              </w:rPr>
              <w:t>in the country or region.</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9.</w:t>
            </w:r>
          </w:p>
        </w:tc>
        <w:tc>
          <w:tcPr>
            <w:tcW w:w="2835" w:type="dxa"/>
            <w:gridSpan w:val="2"/>
            <w:shd w:val="clear" w:color="auto" w:fill="auto"/>
          </w:tcPr>
          <w:p w:rsidR="00401E9B" w:rsidRPr="006161AD" w:rsidRDefault="006161AD" w:rsidP="00213F5A">
            <w:pPr>
              <w:spacing w:line="276" w:lineRule="auto"/>
              <w:rPr>
                <w:rFonts w:cs="Times New Roman"/>
                <w:lang w:val="en-GB"/>
              </w:rPr>
            </w:pPr>
            <w:r w:rsidRPr="006161AD">
              <w:rPr>
                <w:lang w:val="en-GB"/>
              </w:rPr>
              <w:t xml:space="preserve">Selection criteria not related and proportionate to the subjectmatter of the contrach. </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When it can be demonstrated that the</w:t>
            </w:r>
            <w:r w:rsidR="00750B21" w:rsidRPr="006161AD">
              <w:rPr>
                <w:rFonts w:cs="Times New Roman"/>
                <w:lang w:val="en-GB"/>
              </w:rPr>
              <w:t xml:space="preserve"> </w:t>
            </w:r>
            <w:r w:rsidRPr="006161AD">
              <w:rPr>
                <w:rFonts w:cs="Times New Roman"/>
                <w:lang w:val="en-GB"/>
              </w:rPr>
              <w:t>minimum capacity levels of ability</w:t>
            </w:r>
            <w:r w:rsidR="00750B21" w:rsidRPr="006161AD">
              <w:rPr>
                <w:rFonts w:cs="Times New Roman"/>
                <w:lang w:val="en-GB"/>
              </w:rPr>
              <w:t xml:space="preserve"> </w:t>
            </w:r>
            <w:r w:rsidRPr="006161AD">
              <w:rPr>
                <w:rFonts w:cs="Times New Roman"/>
                <w:lang w:val="en-GB"/>
              </w:rPr>
              <w:t>for a specific contract are not related</w:t>
            </w:r>
            <w:r w:rsidR="00750B21" w:rsidRPr="006161AD">
              <w:rPr>
                <w:rFonts w:cs="Times New Roman"/>
                <w:lang w:val="en-GB"/>
              </w:rPr>
              <w:t xml:space="preserve"> </w:t>
            </w:r>
            <w:r w:rsidRPr="006161AD">
              <w:rPr>
                <w:rFonts w:cs="Times New Roman"/>
                <w:lang w:val="en-GB"/>
              </w:rPr>
              <w:t>or proportionate to the subject-matter</w:t>
            </w:r>
          </w:p>
          <w:p w:rsidR="00401E9B" w:rsidRPr="006161AD" w:rsidRDefault="00401E9B" w:rsidP="00213F5A">
            <w:pPr>
              <w:spacing w:line="276" w:lineRule="auto"/>
              <w:rPr>
                <w:rFonts w:cs="Times New Roman"/>
                <w:lang w:val="en-GB"/>
              </w:rPr>
            </w:pPr>
            <w:r w:rsidRPr="006161AD">
              <w:rPr>
                <w:rFonts w:cs="Times New Roman"/>
                <w:lang w:val="en-GB"/>
              </w:rPr>
              <w:t>of the contract, thus not</w:t>
            </w:r>
            <w:r w:rsidR="00750B21" w:rsidRPr="006161AD">
              <w:rPr>
                <w:rFonts w:cs="Times New Roman"/>
                <w:lang w:val="en-GB"/>
              </w:rPr>
              <w:t xml:space="preserve"> </w:t>
            </w:r>
            <w:r w:rsidRPr="006161AD">
              <w:rPr>
                <w:rFonts w:cs="Times New Roman"/>
                <w:lang w:val="en-GB"/>
              </w:rPr>
              <w:t xml:space="preserve">ensuring equal access for </w:t>
            </w:r>
            <w:r w:rsidRPr="006161AD">
              <w:rPr>
                <w:rFonts w:cs="Times New Roman"/>
                <w:lang w:val="en-GB"/>
              </w:rPr>
              <w:lastRenderedPageBreak/>
              <w:t>tenderers</w:t>
            </w:r>
            <w:r w:rsidR="00750B21" w:rsidRPr="006161AD">
              <w:rPr>
                <w:rFonts w:cs="Times New Roman"/>
                <w:lang w:val="en-GB"/>
              </w:rPr>
              <w:t xml:space="preserve"> </w:t>
            </w:r>
            <w:r w:rsidRPr="006161AD">
              <w:rPr>
                <w:rFonts w:cs="Times New Roman"/>
                <w:lang w:val="en-GB"/>
              </w:rPr>
              <w:t>or having the effect of creating</w:t>
            </w:r>
            <w:r w:rsidR="00750B21" w:rsidRPr="006161AD">
              <w:rPr>
                <w:rFonts w:cs="Times New Roman"/>
                <w:lang w:val="en-GB"/>
              </w:rPr>
              <w:t xml:space="preserve"> </w:t>
            </w:r>
            <w:r w:rsidRPr="006161AD">
              <w:rPr>
                <w:rFonts w:cs="Times New Roman"/>
                <w:lang w:val="en-GB"/>
              </w:rPr>
              <w:t>unjustified obstacles to the opening</w:t>
            </w:r>
            <w:r w:rsidR="00750B21" w:rsidRPr="006161AD">
              <w:rPr>
                <w:rFonts w:cs="Times New Roman"/>
                <w:lang w:val="en-GB"/>
              </w:rPr>
              <w:t xml:space="preserve"> </w:t>
            </w:r>
            <w:r w:rsidRPr="006161AD">
              <w:rPr>
                <w:rFonts w:cs="Times New Roman"/>
                <w:lang w:val="en-GB"/>
              </w:rPr>
              <w:t>up of public procurement to</w:t>
            </w:r>
            <w:r w:rsidR="00750B21" w:rsidRPr="006161AD">
              <w:rPr>
                <w:rFonts w:cs="Times New Roman"/>
                <w:lang w:val="en-GB"/>
              </w:rPr>
              <w:t xml:space="preserve"> </w:t>
            </w:r>
            <w:r w:rsidRPr="006161AD">
              <w:rPr>
                <w:rFonts w:cs="Times New Roman"/>
                <w:lang w:val="en-GB"/>
              </w:rPr>
              <w:t>competition.</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25%</w:t>
            </w:r>
          </w:p>
          <w:p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10.</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Discriminatory technical specifications</w:t>
            </w:r>
          </w:p>
          <w:p w:rsidR="00401E9B" w:rsidRPr="006161AD" w:rsidRDefault="00401E9B" w:rsidP="00213F5A">
            <w:pPr>
              <w:spacing w:line="276" w:lineRule="auto"/>
              <w:rPr>
                <w:rFonts w:cs="Times New Roman"/>
                <w:lang w:val="en-GB"/>
              </w:rPr>
            </w:pP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Setting technical standards that are</w:t>
            </w:r>
            <w:r w:rsidR="00750B21" w:rsidRPr="006161AD">
              <w:rPr>
                <w:rFonts w:cs="Times New Roman"/>
                <w:lang w:val="en-GB"/>
              </w:rPr>
              <w:t xml:space="preserve"> </w:t>
            </w:r>
            <w:r w:rsidRPr="006161AD">
              <w:rPr>
                <w:rFonts w:cs="Times New Roman"/>
                <w:lang w:val="en-GB"/>
              </w:rPr>
              <w:t>too specific, thus not ensuring equal</w:t>
            </w:r>
            <w:r w:rsidR="00750B21" w:rsidRPr="006161AD">
              <w:rPr>
                <w:rFonts w:cs="Times New Roman"/>
                <w:lang w:val="en-GB"/>
              </w:rPr>
              <w:t xml:space="preserve"> </w:t>
            </w:r>
            <w:r w:rsidRPr="006161AD">
              <w:rPr>
                <w:rFonts w:cs="Times New Roman"/>
                <w:lang w:val="en-GB"/>
              </w:rPr>
              <w:t>access for tenderers or having the</w:t>
            </w:r>
            <w:r w:rsidR="00750B21" w:rsidRPr="006161AD">
              <w:rPr>
                <w:rFonts w:cs="Times New Roman"/>
                <w:lang w:val="en-GB"/>
              </w:rPr>
              <w:t xml:space="preserve"> </w:t>
            </w:r>
            <w:r w:rsidRPr="006161AD">
              <w:rPr>
                <w:rFonts w:cs="Times New Roman"/>
                <w:lang w:val="en-GB"/>
              </w:rPr>
              <w:t>effect of creating unjustified</w:t>
            </w:r>
            <w:r w:rsidR="00750B21" w:rsidRPr="006161AD">
              <w:rPr>
                <w:rFonts w:cs="Times New Roman"/>
                <w:lang w:val="en-GB"/>
              </w:rPr>
              <w:t xml:space="preserve"> </w:t>
            </w:r>
            <w:r w:rsidRPr="006161AD">
              <w:rPr>
                <w:rFonts w:cs="Times New Roman"/>
                <w:lang w:val="en-GB"/>
              </w:rPr>
              <w:t>obstacles to the opening up of public</w:t>
            </w:r>
            <w:r w:rsidR="00750B21" w:rsidRPr="006161AD">
              <w:rPr>
                <w:rFonts w:cs="Times New Roman"/>
                <w:lang w:val="en-GB"/>
              </w:rPr>
              <w:t xml:space="preserve"> </w:t>
            </w:r>
            <w:r w:rsidRPr="006161AD">
              <w:rPr>
                <w:rFonts w:cs="Times New Roman"/>
                <w:lang w:val="en-GB"/>
              </w:rPr>
              <w:t>procurement to competition.</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11.</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Insufficient definition of the subject-matter of the contract</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description in the contract notice</w:t>
            </w:r>
            <w:r w:rsidR="00C6695F" w:rsidRPr="006161AD">
              <w:rPr>
                <w:rFonts w:cs="Times New Roman"/>
                <w:lang w:val="en-GB"/>
              </w:rPr>
              <w:t xml:space="preserve"> </w:t>
            </w:r>
            <w:r w:rsidRPr="006161AD">
              <w:rPr>
                <w:rFonts w:cs="Times New Roman"/>
                <w:lang w:val="en-GB"/>
              </w:rPr>
              <w:t>or the tender specifications is</w:t>
            </w:r>
            <w:r w:rsidR="00C6695F" w:rsidRPr="006161AD">
              <w:rPr>
                <w:rFonts w:cs="Times New Roman"/>
                <w:lang w:val="en-GB"/>
              </w:rPr>
              <w:t xml:space="preserve"> </w:t>
            </w:r>
            <w:r w:rsidRPr="006161AD">
              <w:rPr>
                <w:rFonts w:cs="Times New Roman"/>
                <w:lang w:val="en-GB"/>
              </w:rPr>
              <w:t>insufficient for potential</w:t>
            </w:r>
          </w:p>
          <w:p w:rsidR="00401E9B" w:rsidRPr="006161AD" w:rsidRDefault="00401E9B" w:rsidP="00213F5A">
            <w:pPr>
              <w:spacing w:line="276" w:lineRule="auto"/>
              <w:rPr>
                <w:rFonts w:cs="Times New Roman"/>
                <w:lang w:val="en-GB"/>
              </w:rPr>
            </w:pPr>
            <w:r w:rsidRPr="006161AD">
              <w:rPr>
                <w:rFonts w:cs="Times New Roman"/>
                <w:lang w:val="en-GB"/>
              </w:rPr>
              <w:t>tenderers/candidates to determine the</w:t>
            </w:r>
            <w:r w:rsidR="00C6695F" w:rsidRPr="006161AD">
              <w:rPr>
                <w:rFonts w:cs="Times New Roman"/>
                <w:lang w:val="en-GB"/>
              </w:rPr>
              <w:t xml:space="preserve"> </w:t>
            </w:r>
            <w:r w:rsidRPr="006161AD">
              <w:rPr>
                <w:rFonts w:cs="Times New Roman"/>
                <w:lang w:val="en-GB"/>
              </w:rPr>
              <w:t>subject-matter of the contract.</w:t>
            </w:r>
          </w:p>
          <w:p w:rsidR="00401E9B" w:rsidRPr="006161AD" w:rsidRDefault="00401E9B" w:rsidP="00213F5A">
            <w:pPr>
              <w:spacing w:line="276" w:lineRule="auto"/>
              <w:rPr>
                <w:rFonts w:cs="Times New Roman"/>
                <w:lang w:val="en-GB"/>
              </w:rPr>
            </w:pP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10%</w:t>
            </w:r>
          </w:p>
          <w:p w:rsidR="00401E9B" w:rsidRPr="006161AD" w:rsidRDefault="00401E9B" w:rsidP="00834BCD">
            <w:pPr>
              <w:spacing w:line="276" w:lineRule="auto"/>
              <w:rPr>
                <w:rFonts w:cs="Times New Roman"/>
                <w:lang w:val="en-GB"/>
              </w:rPr>
            </w:pPr>
            <w:r w:rsidRPr="006161AD">
              <w:rPr>
                <w:rFonts w:cs="Times New Roman"/>
                <w:lang w:val="en-GB"/>
              </w:rPr>
              <w:t>The correction can be decreased to</w:t>
            </w:r>
            <w:r w:rsidR="00C6695F" w:rsidRPr="006161AD">
              <w:rPr>
                <w:rFonts w:cs="Times New Roman"/>
                <w:lang w:val="en-GB"/>
              </w:rPr>
              <w:t xml:space="preserve"> </w:t>
            </w:r>
            <w:r w:rsidRPr="006161AD">
              <w:rPr>
                <w:rFonts w:cs="Times New Roman"/>
                <w:lang w:val="en-GB"/>
              </w:rPr>
              <w:t xml:space="preserve">5% depending on the </w:t>
            </w:r>
            <w:r w:rsidR="00142B6E">
              <w:rPr>
                <w:rFonts w:cs="Times New Roman"/>
                <w:lang w:val="en-GB"/>
              </w:rPr>
              <w:t>relevance of irregularities</w:t>
            </w:r>
            <w:r w:rsidRPr="006161AD">
              <w:rPr>
                <w:rFonts w:cs="Times New Roman"/>
                <w:lang w:val="en-GB"/>
              </w:rPr>
              <w:t>.</w:t>
            </w:r>
            <w:r w:rsidR="00C6695F" w:rsidRPr="006161AD">
              <w:rPr>
                <w:rFonts w:cs="Times New Roman"/>
                <w:lang w:val="en-GB"/>
              </w:rPr>
              <w:t xml:space="preserve"> </w:t>
            </w:r>
            <w:r w:rsidRPr="006161AD">
              <w:rPr>
                <w:rFonts w:cs="Times New Roman"/>
                <w:lang w:val="en-GB"/>
              </w:rPr>
              <w:t xml:space="preserve">In case the </w:t>
            </w:r>
            <w:r w:rsidR="00834BCD">
              <w:rPr>
                <w:rFonts w:cs="Times New Roman"/>
                <w:lang w:val="en-GB"/>
              </w:rPr>
              <w:t>implemented</w:t>
            </w:r>
            <w:r w:rsidR="00834BCD" w:rsidRPr="006161AD">
              <w:rPr>
                <w:rFonts w:cs="Times New Roman"/>
                <w:lang w:val="en-GB"/>
              </w:rPr>
              <w:t xml:space="preserve"> </w:t>
            </w:r>
            <w:r w:rsidRPr="006161AD">
              <w:rPr>
                <w:rFonts w:cs="Times New Roman"/>
                <w:lang w:val="en-GB"/>
              </w:rPr>
              <w:t>works were</w:t>
            </w:r>
            <w:r w:rsidR="00C6695F" w:rsidRPr="006161AD">
              <w:rPr>
                <w:rFonts w:cs="Times New Roman"/>
                <w:lang w:val="en-GB"/>
              </w:rPr>
              <w:t xml:space="preserve"> </w:t>
            </w:r>
            <w:r w:rsidRPr="006161AD">
              <w:rPr>
                <w:rFonts w:cs="Times New Roman"/>
                <w:lang w:val="en-GB"/>
              </w:rPr>
              <w:t xml:space="preserve">not </w:t>
            </w:r>
            <w:r w:rsidR="00834BCD">
              <w:rPr>
                <w:rFonts w:cs="Times New Roman"/>
                <w:lang w:val="en-GB"/>
              </w:rPr>
              <w:t xml:space="preserve">published, the corresponding </w:t>
            </w:r>
            <w:r w:rsidR="00834BCD" w:rsidRPr="006161AD">
              <w:rPr>
                <w:rFonts w:cs="Times New Roman"/>
                <w:lang w:val="en-GB"/>
              </w:rPr>
              <w:t xml:space="preserve"> </w:t>
            </w:r>
            <w:r w:rsidRPr="006161AD">
              <w:rPr>
                <w:rFonts w:cs="Times New Roman"/>
                <w:lang w:val="en-GB"/>
              </w:rPr>
              <w:t>amount is subject to a correction of</w:t>
            </w:r>
            <w:r w:rsidR="00C6695F" w:rsidRPr="006161AD">
              <w:rPr>
                <w:rFonts w:cs="Times New Roman"/>
                <w:lang w:val="en-GB"/>
              </w:rPr>
              <w:t xml:space="preserve"> </w:t>
            </w:r>
            <w:r w:rsidRPr="006161AD">
              <w:rPr>
                <w:rFonts w:cs="Times New Roman"/>
                <w:lang w:val="en-GB"/>
              </w:rPr>
              <w:t>100%.</w:t>
            </w:r>
          </w:p>
        </w:tc>
      </w:tr>
      <w:tr w:rsidR="00401E9B" w:rsidRPr="006161AD" w:rsidTr="0007361F">
        <w:trPr>
          <w:gridAfter w:val="3"/>
          <w:wAfter w:w="10494" w:type="dxa"/>
        </w:trPr>
        <w:tc>
          <w:tcPr>
            <w:tcW w:w="3497" w:type="dxa"/>
            <w:gridSpan w:val="2"/>
            <w:tcBorders>
              <w:left w:val="nil"/>
              <w:right w:val="nil"/>
            </w:tcBorders>
            <w:shd w:val="clear" w:color="auto" w:fill="auto"/>
          </w:tcPr>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p>
          <w:p w:rsidR="00401E9B" w:rsidRPr="006161AD" w:rsidRDefault="00401E9B" w:rsidP="00213F5A">
            <w:pPr>
              <w:pStyle w:val="Akapitzlist1"/>
              <w:numPr>
                <w:ilvl w:val="1"/>
                <w:numId w:val="3"/>
              </w:numPr>
              <w:spacing w:line="276" w:lineRule="auto"/>
              <w:rPr>
                <w:rFonts w:cs="Times New Roman"/>
                <w:shd w:val="clear" w:color="auto" w:fill="FFFF00"/>
                <w:lang w:val="en-GB"/>
              </w:rPr>
            </w:pPr>
            <w:r w:rsidRPr="006161AD">
              <w:rPr>
                <w:rFonts w:cs="Times New Roman"/>
                <w:b/>
                <w:lang w:val="en-GB"/>
              </w:rPr>
              <w:t xml:space="preserve"> </w:t>
            </w:r>
            <w:r w:rsidRPr="006161AD">
              <w:rPr>
                <w:rFonts w:cs="Times New Roman"/>
                <w:b/>
                <w:bCs/>
                <w:lang w:val="en-GB"/>
              </w:rPr>
              <w:t>Evaluation of tenders</w:t>
            </w:r>
          </w:p>
          <w:p w:rsidR="00401E9B" w:rsidRPr="006161AD" w:rsidRDefault="00401E9B" w:rsidP="00213F5A">
            <w:pPr>
              <w:spacing w:line="276" w:lineRule="auto"/>
              <w:rPr>
                <w:rFonts w:cs="Times New Roman"/>
                <w:shd w:val="clear" w:color="auto" w:fill="FFFF00"/>
                <w:lang w:val="en-GB"/>
              </w:rPr>
            </w:pP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12.</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Modification of selection criteria after</w:t>
            </w:r>
            <w:r w:rsidR="00C6695F" w:rsidRPr="006161AD">
              <w:rPr>
                <w:rFonts w:cs="Times New Roman"/>
                <w:lang w:val="en-GB"/>
              </w:rPr>
              <w:t xml:space="preserve"> </w:t>
            </w:r>
            <w:r w:rsidRPr="006161AD">
              <w:rPr>
                <w:rFonts w:cs="Times New Roman"/>
                <w:lang w:val="en-GB"/>
              </w:rPr>
              <w:t>opening of tenders, resulting in</w:t>
            </w:r>
            <w:r w:rsidR="00C6695F" w:rsidRPr="006161AD">
              <w:rPr>
                <w:rFonts w:cs="Times New Roman"/>
                <w:lang w:val="en-GB"/>
              </w:rPr>
              <w:t xml:space="preserve"> </w:t>
            </w:r>
            <w:r w:rsidRPr="006161AD">
              <w:rPr>
                <w:rFonts w:cs="Times New Roman"/>
                <w:lang w:val="en-GB"/>
              </w:rPr>
              <w:t>incorrect acceptance of tenderers.</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selection criteria were modified during the selection</w:t>
            </w:r>
            <w:r w:rsidR="00C6695F" w:rsidRPr="006161AD">
              <w:rPr>
                <w:rFonts w:cs="Times New Roman"/>
                <w:lang w:val="en-GB"/>
              </w:rPr>
              <w:t xml:space="preserve"> </w:t>
            </w:r>
            <w:r w:rsidRPr="006161AD">
              <w:rPr>
                <w:rFonts w:cs="Times New Roman"/>
                <w:lang w:val="en-GB"/>
              </w:rPr>
              <w:t>phase, resulting in acceptance of tenderers that should not</w:t>
            </w:r>
            <w:r w:rsidR="00C6695F" w:rsidRPr="006161AD">
              <w:rPr>
                <w:rFonts w:cs="Times New Roman"/>
                <w:lang w:val="en-GB"/>
              </w:rPr>
              <w:t xml:space="preserve"> </w:t>
            </w:r>
            <w:r w:rsidRPr="006161AD">
              <w:rPr>
                <w:rFonts w:cs="Times New Roman"/>
                <w:lang w:val="en-GB"/>
              </w:rPr>
              <w:t>have been accepted if the published selection criteria had</w:t>
            </w:r>
            <w:r w:rsidR="00C6695F" w:rsidRPr="006161AD">
              <w:rPr>
                <w:rFonts w:cs="Times New Roman"/>
                <w:lang w:val="en-GB"/>
              </w:rPr>
              <w:t xml:space="preserve"> </w:t>
            </w:r>
            <w:r w:rsidRPr="006161AD">
              <w:rPr>
                <w:rFonts w:cs="Times New Roman"/>
                <w:lang w:val="en-GB"/>
              </w:rPr>
              <w:t>been followed.</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7958A9">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5% 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13.</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Modification of selection criteria after</w:t>
            </w:r>
          </w:p>
          <w:p w:rsidR="00401E9B" w:rsidRPr="006161AD" w:rsidRDefault="00401E9B" w:rsidP="00213F5A">
            <w:pPr>
              <w:spacing w:line="276" w:lineRule="auto"/>
              <w:rPr>
                <w:rFonts w:cs="Times New Roman"/>
                <w:lang w:val="en-GB"/>
              </w:rPr>
            </w:pPr>
            <w:r w:rsidRPr="006161AD">
              <w:rPr>
                <w:rFonts w:cs="Times New Roman"/>
                <w:lang w:val="en-GB"/>
              </w:rPr>
              <w:t>opening of tenders, resulting in</w:t>
            </w:r>
          </w:p>
          <w:p w:rsidR="00401E9B" w:rsidRPr="006161AD" w:rsidRDefault="00401E9B" w:rsidP="00213F5A">
            <w:pPr>
              <w:spacing w:line="276" w:lineRule="auto"/>
              <w:rPr>
                <w:rFonts w:cs="Times New Roman"/>
                <w:lang w:val="en-GB"/>
              </w:rPr>
            </w:pPr>
            <w:r w:rsidRPr="006161AD">
              <w:rPr>
                <w:rFonts w:cs="Times New Roman"/>
                <w:lang w:val="en-GB"/>
              </w:rPr>
              <w:t>incorrect rejection of tenderers</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selection criteria were modified during the selection</w:t>
            </w:r>
            <w:r w:rsidR="00C6695F" w:rsidRPr="006161AD">
              <w:rPr>
                <w:rFonts w:cs="Times New Roman"/>
                <w:lang w:val="en-GB"/>
              </w:rPr>
              <w:t xml:space="preserve"> </w:t>
            </w:r>
            <w:r w:rsidRPr="006161AD">
              <w:rPr>
                <w:rFonts w:cs="Times New Roman"/>
                <w:lang w:val="en-GB"/>
              </w:rPr>
              <w:t>phase, resulting in rejection of tenderers that should have</w:t>
            </w:r>
            <w:r w:rsidR="00C6695F" w:rsidRPr="006161AD">
              <w:rPr>
                <w:rFonts w:cs="Times New Roman"/>
                <w:lang w:val="en-GB"/>
              </w:rPr>
              <w:t xml:space="preserve"> </w:t>
            </w:r>
            <w:r w:rsidRPr="006161AD">
              <w:rPr>
                <w:rFonts w:cs="Times New Roman"/>
                <w:lang w:val="en-GB"/>
              </w:rPr>
              <w:t>been accepted if the published selection criteria had been</w:t>
            </w:r>
            <w:r w:rsidR="00C6695F" w:rsidRPr="006161AD">
              <w:rPr>
                <w:rFonts w:cs="Times New Roman"/>
                <w:lang w:val="en-GB"/>
              </w:rPr>
              <w:t xml:space="preserve"> </w:t>
            </w:r>
            <w:r w:rsidRPr="006161AD">
              <w:rPr>
                <w:rFonts w:cs="Times New Roman"/>
                <w:lang w:val="en-GB"/>
              </w:rPr>
              <w:t>followed.</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5% depending on the</w:t>
            </w:r>
            <w:r w:rsidR="00C6695F" w:rsidRPr="006161AD">
              <w:rPr>
                <w:rFonts w:cs="Times New Roman"/>
                <w:lang w:val="en-GB"/>
              </w:rPr>
              <w:t xml:space="preserve"> </w:t>
            </w:r>
            <w:r w:rsidR="006B1A0D" w:rsidRPr="006161AD">
              <w:rPr>
                <w:rFonts w:cs="Times New Roman"/>
                <w:lang w:val="en-GB"/>
              </w:rPr>
              <w:t>importance</w:t>
            </w:r>
            <w:r w:rsidRPr="006161AD">
              <w:rPr>
                <w:rFonts w:cs="Times New Roman"/>
                <w:lang w:val="en-GB"/>
              </w:rPr>
              <w:t xml:space="preserve"> of the</w:t>
            </w:r>
            <w:r w:rsidR="00C6695F" w:rsidRPr="006161AD">
              <w:rPr>
                <w:rFonts w:cs="Times New Roman"/>
                <w:lang w:val="en-GB"/>
              </w:rPr>
              <w:t xml:space="preserve"> </w:t>
            </w:r>
            <w:r w:rsidRPr="006161AD">
              <w:rPr>
                <w:rFonts w:cs="Times New Roman"/>
                <w:lang w:val="en-GB"/>
              </w:rPr>
              <w:t>irregularity.</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14.</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Evaluation of tenderers/candidates</w:t>
            </w:r>
          </w:p>
          <w:p w:rsidR="00401E9B" w:rsidRPr="006161AD" w:rsidRDefault="00401E9B" w:rsidP="00213F5A">
            <w:pPr>
              <w:spacing w:line="276" w:lineRule="auto"/>
              <w:rPr>
                <w:rFonts w:cs="Times New Roman"/>
                <w:lang w:val="en-GB"/>
              </w:rPr>
            </w:pPr>
            <w:r w:rsidRPr="006161AD">
              <w:rPr>
                <w:rFonts w:cs="Times New Roman"/>
                <w:lang w:val="en-GB"/>
              </w:rPr>
              <w:lastRenderedPageBreak/>
              <w:t>using unlawful selection or award</w:t>
            </w:r>
          </w:p>
          <w:p w:rsidR="00401E9B" w:rsidRPr="006161AD" w:rsidRDefault="00401E9B" w:rsidP="00213F5A">
            <w:pPr>
              <w:spacing w:line="276" w:lineRule="auto"/>
              <w:rPr>
                <w:rFonts w:cs="Times New Roman"/>
                <w:lang w:val="en-GB"/>
              </w:rPr>
            </w:pPr>
            <w:r w:rsidRPr="006161AD">
              <w:rPr>
                <w:rFonts w:cs="Times New Roman"/>
                <w:lang w:val="en-GB"/>
              </w:rPr>
              <w:t>criteria</w:t>
            </w:r>
          </w:p>
        </w:tc>
        <w:tc>
          <w:tcPr>
            <w:tcW w:w="4961" w:type="dxa"/>
            <w:shd w:val="clear" w:color="auto" w:fill="FFFFFF"/>
          </w:tcPr>
          <w:p w:rsidR="00401E9B" w:rsidRPr="006161AD" w:rsidRDefault="00401E9B" w:rsidP="00213F5A">
            <w:pPr>
              <w:spacing w:line="276" w:lineRule="auto"/>
              <w:rPr>
                <w:rFonts w:cs="Times New Roman"/>
                <w:lang w:val="en-GB"/>
              </w:rPr>
            </w:pPr>
            <w:r w:rsidRPr="006161AD">
              <w:rPr>
                <w:rFonts w:cs="Times New Roman"/>
                <w:lang w:val="en-GB"/>
              </w:rPr>
              <w:lastRenderedPageBreak/>
              <w:t>During the evaluation of tenderers/candidates, the selection</w:t>
            </w:r>
            <w:r w:rsidR="00C6695F" w:rsidRPr="006161AD">
              <w:rPr>
                <w:rFonts w:cs="Times New Roman"/>
                <w:lang w:val="en-GB"/>
              </w:rPr>
              <w:t xml:space="preserve"> </w:t>
            </w:r>
            <w:r w:rsidRPr="006161AD">
              <w:rPr>
                <w:rFonts w:cs="Times New Roman"/>
                <w:lang w:val="en-GB"/>
              </w:rPr>
              <w:t xml:space="preserve">criteria were used as award criteria, or the </w:t>
            </w:r>
            <w:r w:rsidRPr="006161AD">
              <w:rPr>
                <w:rFonts w:cs="Times New Roman"/>
                <w:lang w:val="en-GB"/>
              </w:rPr>
              <w:lastRenderedPageBreak/>
              <w:t>award criteria (or</w:t>
            </w:r>
            <w:r w:rsidR="00C6695F" w:rsidRPr="006161AD">
              <w:rPr>
                <w:rFonts w:cs="Times New Roman"/>
                <w:lang w:val="en-GB"/>
              </w:rPr>
              <w:t xml:space="preserve"> </w:t>
            </w:r>
            <w:r w:rsidRPr="006161AD">
              <w:rPr>
                <w:rFonts w:cs="Times New Roman"/>
                <w:lang w:val="en-GB"/>
              </w:rPr>
              <w:t>respective sub-criteria or weightings) stated in the contract</w:t>
            </w:r>
            <w:r w:rsidR="00C6695F" w:rsidRPr="006161AD">
              <w:rPr>
                <w:rFonts w:cs="Times New Roman"/>
                <w:lang w:val="en-GB"/>
              </w:rPr>
              <w:t xml:space="preserve"> </w:t>
            </w:r>
            <w:r w:rsidRPr="006161AD">
              <w:rPr>
                <w:rFonts w:cs="Times New Roman"/>
                <w:lang w:val="en-GB"/>
              </w:rPr>
              <w:t>notice or tender specifications were not followed, resulting</w:t>
            </w:r>
            <w:r w:rsidR="00C6695F" w:rsidRPr="006161AD">
              <w:rPr>
                <w:rFonts w:cs="Times New Roman"/>
                <w:lang w:val="en-GB"/>
              </w:rPr>
              <w:t xml:space="preserve"> </w:t>
            </w:r>
            <w:r w:rsidRPr="006161AD">
              <w:rPr>
                <w:rFonts w:cs="Times New Roman"/>
                <w:lang w:val="en-GB"/>
              </w:rPr>
              <w:t>in the application of unlawful selection or award criteria.</w:t>
            </w:r>
          </w:p>
          <w:p w:rsidR="00401E9B" w:rsidRPr="006161AD" w:rsidRDefault="00401E9B" w:rsidP="007958A9">
            <w:pPr>
              <w:spacing w:line="276" w:lineRule="auto"/>
              <w:rPr>
                <w:rFonts w:cs="Times New Roman"/>
                <w:lang w:val="en-GB"/>
              </w:rPr>
            </w:pPr>
            <w:r w:rsidRPr="006161AD">
              <w:rPr>
                <w:rFonts w:cs="Times New Roman"/>
                <w:lang w:val="en-GB"/>
              </w:rPr>
              <w:t>Example: Sub-criteria used for the award of the contract are</w:t>
            </w:r>
            <w:r w:rsidR="00C6695F" w:rsidRPr="006161AD">
              <w:rPr>
                <w:rFonts w:cs="Times New Roman"/>
                <w:lang w:val="en-GB"/>
              </w:rPr>
              <w:t xml:space="preserve"> </w:t>
            </w:r>
            <w:r w:rsidRPr="006161AD">
              <w:rPr>
                <w:rFonts w:cs="Times New Roman"/>
                <w:lang w:val="en-GB"/>
              </w:rPr>
              <w:t xml:space="preserve">not related to the award criteria in the contract notice </w:t>
            </w:r>
            <w:r w:rsidR="007958A9">
              <w:rPr>
                <w:rFonts w:cs="Times New Roman"/>
                <w:lang w:val="en-GB"/>
              </w:rPr>
              <w:t>/</w:t>
            </w:r>
            <w:r w:rsidR="007958A9" w:rsidRPr="006161AD">
              <w:rPr>
                <w:rFonts w:cs="Times New Roman"/>
                <w:lang w:val="en-GB"/>
              </w:rPr>
              <w:t xml:space="preserve"> </w:t>
            </w:r>
            <w:r w:rsidRPr="006161AD">
              <w:rPr>
                <w:rFonts w:cs="Times New Roman"/>
                <w:lang w:val="en-GB"/>
              </w:rPr>
              <w:t>tender</w:t>
            </w:r>
            <w:r w:rsidR="00C6695F" w:rsidRPr="006161AD">
              <w:rPr>
                <w:rFonts w:cs="Times New Roman"/>
                <w:lang w:val="en-GB"/>
              </w:rPr>
              <w:t xml:space="preserve"> </w:t>
            </w:r>
            <w:r w:rsidRPr="006161AD">
              <w:rPr>
                <w:rFonts w:cs="Times New Roman"/>
                <w:lang w:val="en-GB"/>
              </w:rPr>
              <w:t>specifications.</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25%</w:t>
            </w:r>
          </w:p>
          <w:p w:rsidR="00401E9B" w:rsidRPr="006161AD" w:rsidRDefault="00401E9B" w:rsidP="007958A9">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 xml:space="preserve">5% depending </w:t>
            </w:r>
            <w:r w:rsidRPr="006161AD">
              <w:rPr>
                <w:rFonts w:cs="Times New Roman"/>
                <w:lang w:val="en-GB"/>
              </w:rPr>
              <w:lastRenderedPageBreak/>
              <w:t>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15.</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Lack of transparency or equal</w:t>
            </w:r>
          </w:p>
          <w:p w:rsidR="00401E9B" w:rsidRPr="006161AD" w:rsidRDefault="00401E9B" w:rsidP="00213F5A">
            <w:pPr>
              <w:spacing w:line="276" w:lineRule="auto"/>
              <w:rPr>
                <w:rFonts w:cs="Times New Roman"/>
                <w:lang w:val="en-GB"/>
              </w:rPr>
            </w:pPr>
            <w:r w:rsidRPr="006161AD">
              <w:rPr>
                <w:rFonts w:cs="Times New Roman"/>
                <w:lang w:val="en-GB"/>
              </w:rPr>
              <w:t>treatment during evaluation</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audit trail concerning in particular the scoring given to</w:t>
            </w:r>
            <w:r w:rsidR="00C6695F" w:rsidRPr="006161AD">
              <w:rPr>
                <w:rFonts w:cs="Times New Roman"/>
                <w:lang w:val="en-GB"/>
              </w:rPr>
              <w:t xml:space="preserve"> </w:t>
            </w:r>
            <w:r w:rsidRPr="006161AD">
              <w:rPr>
                <w:rFonts w:cs="Times New Roman"/>
                <w:lang w:val="en-GB"/>
              </w:rPr>
              <w:t>each bid is unclear</w:t>
            </w:r>
            <w:r w:rsidR="00FA46A2">
              <w:rPr>
                <w:rFonts w:cs="Times New Roman"/>
                <w:lang w:val="en-GB"/>
              </w:rPr>
              <w:t>/</w:t>
            </w:r>
            <w:r w:rsidRPr="006161AD">
              <w:rPr>
                <w:rFonts w:cs="Times New Roman"/>
                <w:lang w:val="en-GB"/>
              </w:rPr>
              <w:t>unjustified</w:t>
            </w:r>
            <w:r w:rsidR="00FA46A2">
              <w:rPr>
                <w:rFonts w:cs="Times New Roman"/>
                <w:lang w:val="en-GB"/>
              </w:rPr>
              <w:t>/</w:t>
            </w:r>
            <w:r w:rsidR="00FA46A2" w:rsidRPr="006161AD">
              <w:rPr>
                <w:rFonts w:cs="Times New Roman"/>
                <w:lang w:val="en-GB"/>
              </w:rPr>
              <w:t xml:space="preserve"> </w:t>
            </w:r>
            <w:r w:rsidR="00FA46A2">
              <w:rPr>
                <w:rFonts w:cs="Times New Roman"/>
                <w:lang w:val="en-GB"/>
              </w:rPr>
              <w:t xml:space="preserve">lacks </w:t>
            </w:r>
            <w:r w:rsidR="00304539">
              <w:rPr>
                <w:rFonts w:cs="Times New Roman"/>
                <w:lang w:val="en-GB"/>
              </w:rPr>
              <w:t>transparency</w:t>
            </w:r>
            <w:bookmarkStart w:id="0" w:name="_GoBack"/>
            <w:bookmarkEnd w:id="0"/>
            <w:r w:rsidRPr="006161AD">
              <w:rPr>
                <w:rFonts w:cs="Times New Roman"/>
                <w:lang w:val="en-GB"/>
              </w:rPr>
              <w:t xml:space="preserve"> or is non</w:t>
            </w:r>
            <w:r w:rsidR="00FA46A2">
              <w:rPr>
                <w:rFonts w:cs="Times New Roman"/>
                <w:lang w:val="en-GB"/>
              </w:rPr>
              <w:t>-</w:t>
            </w:r>
            <w:r w:rsidRPr="006161AD">
              <w:rPr>
                <w:rFonts w:cs="Times New Roman"/>
                <w:lang w:val="en-GB"/>
              </w:rPr>
              <w:t>existent.</w:t>
            </w:r>
          </w:p>
          <w:p w:rsidR="00401E9B" w:rsidRPr="006161AD" w:rsidRDefault="00FA46A2" w:rsidP="00213F5A">
            <w:pPr>
              <w:spacing w:line="276" w:lineRule="auto"/>
              <w:rPr>
                <w:rFonts w:cs="Times New Roman"/>
                <w:lang w:val="en-GB"/>
              </w:rPr>
            </w:pPr>
            <w:r>
              <w:rPr>
                <w:rFonts w:cs="Times New Roman"/>
                <w:lang w:val="en-GB"/>
              </w:rPr>
              <w:t>And/o</w:t>
            </w:r>
            <w:r w:rsidR="00401E9B" w:rsidRPr="006161AD">
              <w:rPr>
                <w:rFonts w:cs="Times New Roman"/>
                <w:lang w:val="en-GB"/>
              </w:rPr>
              <w:t>r</w:t>
            </w:r>
          </w:p>
          <w:p w:rsidR="00401E9B" w:rsidRPr="006161AD" w:rsidRDefault="00401E9B" w:rsidP="00213F5A">
            <w:pPr>
              <w:spacing w:line="276" w:lineRule="auto"/>
              <w:rPr>
                <w:rFonts w:cs="Times New Roman"/>
                <w:lang w:val="en-GB"/>
              </w:rPr>
            </w:pPr>
            <w:r w:rsidRPr="006161AD">
              <w:rPr>
                <w:rFonts w:cs="Times New Roman"/>
                <w:lang w:val="en-GB"/>
              </w:rPr>
              <w:t>The evaluation report does not exist or does not contain all</w:t>
            </w:r>
            <w:r w:rsidR="00C6695F" w:rsidRPr="006161AD">
              <w:rPr>
                <w:rFonts w:cs="Times New Roman"/>
                <w:lang w:val="en-GB"/>
              </w:rPr>
              <w:t xml:space="preserve"> </w:t>
            </w:r>
            <w:r w:rsidRPr="006161AD">
              <w:rPr>
                <w:rFonts w:cs="Times New Roman"/>
                <w:lang w:val="en-GB"/>
              </w:rPr>
              <w:t>the elements required by the relevant provisions.</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16.</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Modification of a tender during evaluation</w:t>
            </w:r>
          </w:p>
        </w:tc>
        <w:tc>
          <w:tcPr>
            <w:tcW w:w="4961" w:type="dxa"/>
            <w:shd w:val="clear" w:color="auto" w:fill="auto"/>
          </w:tcPr>
          <w:p w:rsidR="00401E9B" w:rsidRPr="006161AD" w:rsidRDefault="00401E9B" w:rsidP="00FA46A2">
            <w:pPr>
              <w:spacing w:line="276" w:lineRule="auto"/>
              <w:rPr>
                <w:rFonts w:cs="Times New Roman"/>
                <w:lang w:val="en-GB"/>
              </w:rPr>
            </w:pPr>
            <w:r w:rsidRPr="006161AD">
              <w:rPr>
                <w:rFonts w:cs="Times New Roman"/>
                <w:lang w:val="en-GB"/>
              </w:rPr>
              <w:t xml:space="preserve">The </w:t>
            </w:r>
            <w:r w:rsidR="00360990" w:rsidRPr="006161AD">
              <w:rPr>
                <w:rFonts w:cs="Times New Roman"/>
                <w:lang w:val="en-GB"/>
              </w:rPr>
              <w:t>contracting</w:t>
            </w:r>
            <w:r w:rsidR="00354FBA" w:rsidRPr="006161AD">
              <w:rPr>
                <w:rFonts w:cs="Times New Roman"/>
                <w:lang w:val="en-GB"/>
              </w:rPr>
              <w:t xml:space="preserve"> </w:t>
            </w:r>
            <w:r w:rsidR="00FA46A2">
              <w:rPr>
                <w:rFonts w:cs="Times New Roman"/>
                <w:lang w:val="en-GB"/>
              </w:rPr>
              <w:t>authority</w:t>
            </w:r>
            <w:r w:rsidR="00FA46A2" w:rsidRPr="006161AD">
              <w:rPr>
                <w:rFonts w:cs="Times New Roman"/>
                <w:lang w:val="en-GB"/>
              </w:rPr>
              <w:t xml:space="preserve"> </w:t>
            </w:r>
            <w:r w:rsidRPr="006161AD">
              <w:rPr>
                <w:rFonts w:cs="Times New Roman"/>
                <w:lang w:val="en-GB"/>
              </w:rPr>
              <w:t>allows a tenderer/candidate to modify its tender during evaluation of offers</w:t>
            </w:r>
            <w:r w:rsidR="00360990" w:rsidRPr="006161AD">
              <w:rPr>
                <w:rFonts w:cs="Times New Roman"/>
                <w:lang w:val="en-GB"/>
              </w:rPr>
              <w:t>.</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17.</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Negotiation during the award procedure</w:t>
            </w:r>
          </w:p>
        </w:tc>
        <w:tc>
          <w:tcPr>
            <w:tcW w:w="4961" w:type="dxa"/>
            <w:shd w:val="clear" w:color="auto" w:fill="auto"/>
          </w:tcPr>
          <w:p w:rsidR="00401E9B" w:rsidRPr="006161AD" w:rsidRDefault="00401E9B" w:rsidP="00FA46A2">
            <w:pPr>
              <w:spacing w:line="276" w:lineRule="auto"/>
              <w:rPr>
                <w:rFonts w:cs="Times New Roman"/>
                <w:lang w:val="en-GB"/>
              </w:rPr>
            </w:pPr>
            <w:r w:rsidRPr="006161AD">
              <w:rPr>
                <w:rFonts w:cs="Times New Roman"/>
                <w:lang w:val="en-GB"/>
              </w:rPr>
              <w:t>In the context of an open or restricted procedure, the</w:t>
            </w:r>
            <w:r w:rsidR="00C6695F" w:rsidRPr="006161AD">
              <w:rPr>
                <w:rFonts w:cs="Times New Roman"/>
                <w:lang w:val="en-GB"/>
              </w:rPr>
              <w:t xml:space="preserve"> </w:t>
            </w:r>
            <w:r w:rsidRPr="006161AD">
              <w:rPr>
                <w:rFonts w:cs="Times New Roman"/>
                <w:lang w:val="en-GB"/>
              </w:rPr>
              <w:t xml:space="preserve">contracting </w:t>
            </w:r>
            <w:r w:rsidR="00FA46A2">
              <w:rPr>
                <w:rFonts w:cs="Times New Roman"/>
                <w:lang w:val="en-GB"/>
              </w:rPr>
              <w:t>authority</w:t>
            </w:r>
            <w:r w:rsidR="00FA46A2" w:rsidRPr="006161AD">
              <w:rPr>
                <w:rFonts w:cs="Times New Roman"/>
                <w:lang w:val="en-GB"/>
              </w:rPr>
              <w:t xml:space="preserve"> </w:t>
            </w:r>
            <w:r w:rsidRPr="006161AD">
              <w:rPr>
                <w:rFonts w:cs="Times New Roman"/>
                <w:lang w:val="en-GB"/>
              </w:rPr>
              <w:t>negotiates with the bidders during the</w:t>
            </w:r>
            <w:r w:rsidR="00C6695F" w:rsidRPr="006161AD">
              <w:rPr>
                <w:rFonts w:cs="Times New Roman"/>
                <w:lang w:val="en-GB"/>
              </w:rPr>
              <w:t xml:space="preserve"> </w:t>
            </w:r>
            <w:r w:rsidRPr="006161AD">
              <w:rPr>
                <w:rFonts w:cs="Times New Roman"/>
                <w:lang w:val="en-GB"/>
              </w:rPr>
              <w:t>evaluation stage, leading to a substantial modification of</w:t>
            </w:r>
            <w:r w:rsidR="00C6695F" w:rsidRPr="006161AD">
              <w:rPr>
                <w:rFonts w:cs="Times New Roman"/>
                <w:lang w:val="en-GB"/>
              </w:rPr>
              <w:t xml:space="preserve"> </w:t>
            </w:r>
            <w:r w:rsidRPr="006161AD">
              <w:rPr>
                <w:rFonts w:cs="Times New Roman"/>
                <w:lang w:val="en-GB"/>
              </w:rPr>
              <w:t>the initial conditions set out in the contract notice or tender</w:t>
            </w:r>
            <w:r w:rsidR="00C6695F" w:rsidRPr="006161AD">
              <w:rPr>
                <w:rFonts w:cs="Times New Roman"/>
                <w:lang w:val="en-GB"/>
              </w:rPr>
              <w:t xml:space="preserve"> </w:t>
            </w:r>
            <w:r w:rsidRPr="006161AD">
              <w:rPr>
                <w:rFonts w:cs="Times New Roman"/>
                <w:lang w:val="en-GB"/>
              </w:rPr>
              <w:t>specifications.</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18.</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Negotiated procedure with prior publication of a contract notice with substantial modification of the conditions set out in the contract notice or tender </w:t>
            </w:r>
            <w:r w:rsidRPr="006161AD">
              <w:rPr>
                <w:rFonts w:cs="Times New Roman"/>
                <w:lang w:val="en-GB"/>
              </w:rPr>
              <w:lastRenderedPageBreak/>
              <w:t>specifications</w:t>
            </w:r>
          </w:p>
        </w:tc>
        <w:tc>
          <w:tcPr>
            <w:tcW w:w="4961" w:type="dxa"/>
            <w:shd w:val="clear" w:color="auto" w:fill="auto"/>
          </w:tcPr>
          <w:p w:rsidR="00401E9B" w:rsidRPr="006161AD" w:rsidRDefault="00401E9B" w:rsidP="00213F5A">
            <w:pPr>
              <w:spacing w:line="276" w:lineRule="auto"/>
              <w:jc w:val="both"/>
              <w:rPr>
                <w:rFonts w:cs="Times New Roman"/>
                <w:lang w:val="en-GB"/>
              </w:rPr>
            </w:pPr>
            <w:r w:rsidRPr="006161AD">
              <w:rPr>
                <w:rFonts w:cs="Times New Roman"/>
                <w:lang w:val="en-GB"/>
              </w:rPr>
              <w:lastRenderedPageBreak/>
              <w:t>In the context of a negotiation procedure with prior</w:t>
            </w:r>
          </w:p>
          <w:p w:rsidR="00401E9B" w:rsidRPr="006161AD" w:rsidRDefault="00401E9B" w:rsidP="00213F5A">
            <w:pPr>
              <w:spacing w:line="276" w:lineRule="auto"/>
              <w:jc w:val="both"/>
              <w:rPr>
                <w:rFonts w:cs="Times New Roman"/>
                <w:lang w:val="en-GB"/>
              </w:rPr>
            </w:pPr>
            <w:r w:rsidRPr="006161AD">
              <w:rPr>
                <w:rFonts w:cs="Times New Roman"/>
                <w:lang w:val="en-GB"/>
              </w:rPr>
              <w:t>publication of a contract notice, the initial</w:t>
            </w:r>
            <w:r w:rsidR="00BF6EAC" w:rsidRPr="006161AD">
              <w:rPr>
                <w:rFonts w:cs="Times New Roman"/>
                <w:lang w:val="en-GB"/>
              </w:rPr>
              <w:t xml:space="preserve"> </w:t>
            </w:r>
            <w:r w:rsidRPr="006161AD">
              <w:rPr>
                <w:rFonts w:cs="Times New Roman"/>
                <w:lang w:val="en-GB"/>
              </w:rPr>
              <w:t>conditions of the</w:t>
            </w:r>
            <w:r w:rsidR="00C6695F" w:rsidRPr="006161AD">
              <w:rPr>
                <w:rFonts w:cs="Times New Roman"/>
                <w:lang w:val="en-GB"/>
              </w:rPr>
              <w:t xml:space="preserve"> </w:t>
            </w:r>
            <w:r w:rsidRPr="006161AD">
              <w:rPr>
                <w:rFonts w:cs="Times New Roman"/>
                <w:lang w:val="en-GB"/>
              </w:rPr>
              <w:t>contract were substantially altered, thus justifying the</w:t>
            </w:r>
            <w:r w:rsidR="00C6695F" w:rsidRPr="006161AD">
              <w:rPr>
                <w:rFonts w:cs="Times New Roman"/>
                <w:lang w:val="en-GB"/>
              </w:rPr>
              <w:t xml:space="preserve"> </w:t>
            </w:r>
            <w:r w:rsidRPr="006161AD">
              <w:rPr>
                <w:rFonts w:cs="Times New Roman"/>
                <w:lang w:val="en-GB"/>
              </w:rPr>
              <w:t>publication of a new tender.</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p w:rsidR="00401E9B" w:rsidRPr="006161AD" w:rsidRDefault="00401E9B" w:rsidP="00213F5A">
            <w:pPr>
              <w:spacing w:line="276" w:lineRule="auto"/>
              <w:rPr>
                <w:rFonts w:cs="Times New Roman"/>
                <w:lang w:val="en-GB"/>
              </w:rPr>
            </w:pPr>
            <w:r w:rsidRPr="006161AD">
              <w:rPr>
                <w:rFonts w:cs="Times New Roman"/>
                <w:lang w:val="en-GB"/>
              </w:rPr>
              <w:t>The correction can be</w:t>
            </w:r>
            <w:r w:rsidR="00BF6EAC" w:rsidRPr="006161AD">
              <w:rPr>
                <w:rFonts w:cs="Times New Roman"/>
                <w:lang w:val="en-GB"/>
              </w:rPr>
              <w:t xml:space="preserve"> </w:t>
            </w:r>
            <w:r w:rsidRPr="006161AD">
              <w:rPr>
                <w:rFonts w:cs="Times New Roman"/>
                <w:lang w:val="en-GB"/>
              </w:rPr>
              <w:t>reduced to 10% or 5%</w:t>
            </w:r>
            <w:r w:rsidR="00BF6EAC" w:rsidRPr="006161AD">
              <w:rPr>
                <w:rFonts w:cs="Times New Roman"/>
                <w:lang w:val="en-GB"/>
              </w:rPr>
              <w:t xml:space="preserve"> </w:t>
            </w:r>
            <w:r w:rsidRPr="006161AD">
              <w:rPr>
                <w:rFonts w:cs="Times New Roman"/>
                <w:lang w:val="en-GB"/>
              </w:rPr>
              <w:t>depending on the</w:t>
            </w:r>
            <w:r w:rsidR="00BF6EAC"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19.</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Rejection of abnormally low tenders</w:t>
            </w:r>
          </w:p>
        </w:tc>
        <w:tc>
          <w:tcPr>
            <w:tcW w:w="4961" w:type="dxa"/>
            <w:shd w:val="clear" w:color="auto" w:fill="auto"/>
          </w:tcPr>
          <w:p w:rsidR="00401E9B" w:rsidRPr="006161AD" w:rsidRDefault="00401E9B" w:rsidP="00213F5A">
            <w:pPr>
              <w:spacing w:line="276" w:lineRule="auto"/>
              <w:jc w:val="both"/>
              <w:rPr>
                <w:rFonts w:cs="Times New Roman"/>
                <w:lang w:val="en-GB"/>
              </w:rPr>
            </w:pPr>
            <w:r w:rsidRPr="006161AD">
              <w:rPr>
                <w:rFonts w:cs="Times New Roman"/>
                <w:lang w:val="en-GB"/>
              </w:rPr>
              <w:t>Tenders appear to be abnormally low in relation to the goods, works or services but the contracting authority, before rejecting those tenders, does not request in writing</w:t>
            </w:r>
            <w:r w:rsidR="00BF6EAC" w:rsidRPr="006161AD">
              <w:rPr>
                <w:rFonts w:cs="Times New Roman"/>
                <w:lang w:val="en-GB"/>
              </w:rPr>
              <w:t xml:space="preserve"> </w:t>
            </w:r>
            <w:r w:rsidRPr="006161AD">
              <w:rPr>
                <w:rFonts w:cs="Times New Roman"/>
                <w:lang w:val="en-GB"/>
              </w:rPr>
              <w:t>details of the constituent elements of the tender which it considers relevant.</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25%</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20.</w:t>
            </w:r>
          </w:p>
        </w:tc>
        <w:tc>
          <w:tcPr>
            <w:tcW w:w="2835" w:type="dxa"/>
            <w:gridSpan w:val="2"/>
            <w:shd w:val="clear" w:color="auto" w:fill="auto"/>
          </w:tcPr>
          <w:p w:rsidR="00401E9B" w:rsidRPr="006161AD" w:rsidRDefault="00401E9B" w:rsidP="00213F5A">
            <w:pPr>
              <w:spacing w:line="276" w:lineRule="auto"/>
              <w:rPr>
                <w:rFonts w:cs="Times New Roman"/>
                <w:shd w:val="clear" w:color="auto" w:fill="FFFF00"/>
                <w:lang w:val="en-GB"/>
              </w:rPr>
            </w:pPr>
            <w:r w:rsidRPr="006161AD">
              <w:rPr>
                <w:rFonts w:cs="Times New Roman"/>
                <w:lang w:val="en-GB"/>
              </w:rPr>
              <w:t>Conflict of interest</w:t>
            </w:r>
          </w:p>
        </w:tc>
        <w:tc>
          <w:tcPr>
            <w:tcW w:w="4961" w:type="dxa"/>
            <w:shd w:val="clear" w:color="auto" w:fill="auto"/>
          </w:tcPr>
          <w:p w:rsidR="00401E9B" w:rsidRPr="006161AD" w:rsidRDefault="00FA46A2" w:rsidP="00FA46A2">
            <w:pPr>
              <w:spacing w:line="276" w:lineRule="auto"/>
              <w:rPr>
                <w:rFonts w:cs="Times New Roman"/>
                <w:lang w:val="en-GB"/>
              </w:rPr>
            </w:pPr>
            <w:r>
              <w:rPr>
                <w:rFonts w:cs="Times New Roman"/>
                <w:lang w:val="en-GB"/>
              </w:rPr>
              <w:t>When a conflict of interest has been established by a</w:t>
            </w:r>
            <w:r w:rsidR="00401E9B" w:rsidRPr="006161AD">
              <w:rPr>
                <w:rFonts w:cs="Times New Roman"/>
                <w:lang w:val="en-GB"/>
              </w:rPr>
              <w:t xml:space="preserve"> competent judicial or admini</w:t>
            </w:r>
            <w:r w:rsidR="00F82A2A" w:rsidRPr="006161AD">
              <w:rPr>
                <w:rFonts w:cs="Times New Roman"/>
                <w:lang w:val="en-GB"/>
              </w:rPr>
              <w:t>strative body</w:t>
            </w:r>
            <w:r>
              <w:rPr>
                <w:rFonts w:cs="Times New Roman"/>
                <w:lang w:val="en-GB"/>
              </w:rPr>
              <w:t>,</w:t>
            </w:r>
            <w:r w:rsidR="00F82A2A" w:rsidRPr="006161AD">
              <w:rPr>
                <w:rFonts w:cs="Times New Roman"/>
                <w:lang w:val="en-GB"/>
              </w:rPr>
              <w:t xml:space="preserve"> </w:t>
            </w:r>
            <w:r>
              <w:rPr>
                <w:rFonts w:cs="Times New Roman"/>
                <w:lang w:val="en-GB"/>
              </w:rPr>
              <w:t>either</w:t>
            </w:r>
            <w:r w:rsidR="00F82A2A" w:rsidRPr="006161AD">
              <w:rPr>
                <w:rFonts w:cs="Times New Roman"/>
                <w:lang w:val="en-GB"/>
              </w:rPr>
              <w:t xml:space="preserve"> from</w:t>
            </w:r>
            <w:r w:rsidR="00401E9B" w:rsidRPr="006161AD">
              <w:rPr>
                <w:rFonts w:cs="Times New Roman"/>
                <w:lang w:val="en-GB"/>
              </w:rPr>
              <w:t xml:space="preserve"> the part of the beneficiary</w:t>
            </w:r>
            <w:r w:rsidR="00F82A2A" w:rsidRPr="006161AD">
              <w:rPr>
                <w:rFonts w:cs="Times New Roman"/>
                <w:lang w:val="en-GB"/>
              </w:rPr>
              <w:t xml:space="preserve"> of the</w:t>
            </w:r>
            <w:r w:rsidR="00401E9B" w:rsidRPr="006161AD">
              <w:rPr>
                <w:rFonts w:cs="Times New Roman"/>
                <w:lang w:val="en-GB"/>
              </w:rPr>
              <w:t xml:space="preserve"> contribution paid by the Union or the contracting </w:t>
            </w:r>
            <w:r>
              <w:rPr>
                <w:rFonts w:cs="Times New Roman"/>
                <w:lang w:val="en-GB"/>
              </w:rPr>
              <w:t>authority</w:t>
            </w:r>
            <w:r w:rsidR="00401E9B" w:rsidRPr="006161AD">
              <w:rPr>
                <w:rFonts w:cs="Times New Roman"/>
                <w:lang w:val="en-GB"/>
              </w:rPr>
              <w:t>.</w:t>
            </w:r>
          </w:p>
        </w:tc>
        <w:tc>
          <w:tcPr>
            <w:tcW w:w="5378" w:type="dxa"/>
            <w:shd w:val="clear" w:color="auto" w:fill="auto"/>
          </w:tcPr>
          <w:p w:rsidR="00401E9B" w:rsidRPr="006161AD" w:rsidRDefault="00401E9B" w:rsidP="00213F5A">
            <w:pPr>
              <w:spacing w:line="276" w:lineRule="auto"/>
              <w:rPr>
                <w:rFonts w:cs="Times New Roman"/>
                <w:shd w:val="clear" w:color="auto" w:fill="FFFF00"/>
                <w:lang w:val="en-GB"/>
              </w:rPr>
            </w:pPr>
            <w:r w:rsidRPr="006161AD">
              <w:rPr>
                <w:rFonts w:cs="Times New Roman"/>
                <w:lang w:val="en-GB"/>
              </w:rPr>
              <w:t>100%</w:t>
            </w:r>
          </w:p>
        </w:tc>
      </w:tr>
      <w:tr w:rsidR="00401E9B" w:rsidRPr="006161AD" w:rsidTr="0007361F">
        <w:trPr>
          <w:gridAfter w:val="3"/>
          <w:wAfter w:w="10494" w:type="dxa"/>
        </w:trPr>
        <w:tc>
          <w:tcPr>
            <w:tcW w:w="3497" w:type="dxa"/>
            <w:gridSpan w:val="2"/>
            <w:tcBorders>
              <w:left w:val="nil"/>
              <w:right w:val="nil"/>
            </w:tcBorders>
            <w:shd w:val="clear" w:color="auto" w:fill="auto"/>
          </w:tcPr>
          <w:p w:rsidR="00401E9B" w:rsidRPr="006161AD" w:rsidRDefault="00401E9B" w:rsidP="00213F5A">
            <w:pPr>
              <w:spacing w:line="276" w:lineRule="auto"/>
              <w:rPr>
                <w:rFonts w:cs="Times New Roman"/>
                <w:shd w:val="clear" w:color="auto" w:fill="FFFF00"/>
                <w:lang w:val="en-GB"/>
              </w:rPr>
            </w:pPr>
          </w:p>
          <w:p w:rsidR="00401E9B" w:rsidRPr="006161AD" w:rsidRDefault="00401E9B" w:rsidP="00213F5A">
            <w:pPr>
              <w:pStyle w:val="Akapitzlist1"/>
              <w:numPr>
                <w:ilvl w:val="1"/>
                <w:numId w:val="3"/>
              </w:numPr>
              <w:spacing w:line="276" w:lineRule="auto"/>
              <w:rPr>
                <w:rFonts w:cs="Times New Roman"/>
                <w:shd w:val="clear" w:color="auto" w:fill="FFFF00"/>
                <w:lang w:val="en-GB"/>
              </w:rPr>
            </w:pPr>
            <w:r w:rsidRPr="006161AD">
              <w:rPr>
                <w:rFonts w:cs="Times New Roman"/>
                <w:b/>
                <w:lang w:val="en-GB"/>
              </w:rPr>
              <w:t>Contract implementation</w:t>
            </w:r>
          </w:p>
          <w:p w:rsidR="00401E9B" w:rsidRPr="006161AD" w:rsidRDefault="00401E9B" w:rsidP="00213F5A">
            <w:pPr>
              <w:spacing w:line="276" w:lineRule="auto"/>
              <w:rPr>
                <w:rFonts w:cs="Times New Roman"/>
                <w:shd w:val="clear" w:color="auto" w:fill="FFFF00"/>
                <w:lang w:val="en-GB"/>
              </w:rPr>
            </w:pP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21.</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Substantial modification of the contract elements set out in the</w:t>
            </w:r>
          </w:p>
          <w:p w:rsidR="00401E9B" w:rsidRPr="006161AD" w:rsidRDefault="00401E9B" w:rsidP="00213F5A">
            <w:pPr>
              <w:spacing w:line="276" w:lineRule="auto"/>
              <w:rPr>
                <w:rFonts w:cs="Times New Roman"/>
                <w:lang w:val="en-GB"/>
              </w:rPr>
            </w:pPr>
            <w:r w:rsidRPr="006161AD">
              <w:rPr>
                <w:rFonts w:cs="Times New Roman"/>
                <w:lang w:val="en-GB"/>
              </w:rPr>
              <w:t>contract notice or tender specifications</w:t>
            </w:r>
          </w:p>
        </w:tc>
        <w:tc>
          <w:tcPr>
            <w:tcW w:w="4961" w:type="dxa"/>
            <w:shd w:val="clear" w:color="auto" w:fill="FFFFFF"/>
          </w:tcPr>
          <w:p w:rsidR="00401E9B" w:rsidRPr="006161AD" w:rsidRDefault="00401E9B" w:rsidP="00BF78DB">
            <w:pPr>
              <w:spacing w:line="276" w:lineRule="auto"/>
              <w:rPr>
                <w:rFonts w:cs="Times New Roman"/>
                <w:lang w:val="en-GB"/>
              </w:rPr>
            </w:pPr>
            <w:r w:rsidRPr="006161AD">
              <w:rPr>
                <w:rFonts w:cs="Times New Roman"/>
                <w:lang w:val="en-GB"/>
              </w:rPr>
              <w:t xml:space="preserve">The essential elements of the award of the contract include </w:t>
            </w:r>
            <w:r w:rsidR="00BF78DB">
              <w:rPr>
                <w:rFonts w:cs="Times New Roman"/>
                <w:lang w:val="en-GB"/>
              </w:rPr>
              <w:t>but are not limited to</w:t>
            </w:r>
            <w:r w:rsidRPr="006161AD">
              <w:rPr>
                <w:rFonts w:cs="Times New Roman"/>
                <w:lang w:val="en-GB"/>
              </w:rPr>
              <w:t xml:space="preserve"> price, nature of the works, the completion period, the terms of payment and the materials used. It is always necessary to make an analysis on a case</w:t>
            </w:r>
            <w:r w:rsidR="002503B5" w:rsidRPr="006161AD">
              <w:rPr>
                <w:rFonts w:cs="Times New Roman"/>
                <w:lang w:val="en-GB"/>
              </w:rPr>
              <w:t>-</w:t>
            </w:r>
            <w:r w:rsidRPr="006161AD">
              <w:rPr>
                <w:rFonts w:cs="Times New Roman"/>
                <w:lang w:val="en-GB"/>
              </w:rPr>
              <w:t>by-case basis of what is an essential element.</w:t>
            </w:r>
          </w:p>
        </w:tc>
        <w:tc>
          <w:tcPr>
            <w:tcW w:w="5378" w:type="dxa"/>
            <w:shd w:val="clear" w:color="auto" w:fill="auto"/>
          </w:tcPr>
          <w:p w:rsidR="00BF78DB" w:rsidRDefault="00401E9B" w:rsidP="00213F5A">
            <w:pPr>
              <w:spacing w:line="276" w:lineRule="auto"/>
              <w:rPr>
                <w:rFonts w:cs="Times New Roman"/>
                <w:lang w:val="en-GB"/>
              </w:rPr>
            </w:pPr>
            <w:r w:rsidRPr="006161AD">
              <w:rPr>
                <w:rFonts w:cs="Times New Roman"/>
                <w:lang w:val="en-GB"/>
              </w:rPr>
              <w:t>25% of the amount of the contract</w:t>
            </w:r>
            <w:r w:rsidR="00BF6EAC" w:rsidRPr="006161AD">
              <w:rPr>
                <w:rFonts w:cs="Times New Roman"/>
                <w:lang w:val="en-GB"/>
              </w:rPr>
              <w:t xml:space="preserve"> </w:t>
            </w:r>
          </w:p>
          <w:p w:rsidR="00BF78DB" w:rsidRDefault="00BF78DB" w:rsidP="00213F5A">
            <w:pPr>
              <w:spacing w:line="276" w:lineRule="auto"/>
              <w:rPr>
                <w:rFonts w:cs="Times New Roman"/>
                <w:lang w:val="en-GB"/>
              </w:rPr>
            </w:pPr>
          </w:p>
          <w:p w:rsidR="00BF78DB" w:rsidRDefault="00401E9B" w:rsidP="00213F5A">
            <w:pPr>
              <w:spacing w:line="276" w:lineRule="auto"/>
              <w:rPr>
                <w:rFonts w:cs="Times New Roman"/>
                <w:lang w:val="en-GB"/>
              </w:rPr>
            </w:pPr>
            <w:r w:rsidRPr="006161AD">
              <w:rPr>
                <w:rFonts w:cs="Times New Roman"/>
                <w:lang w:val="en-GB"/>
              </w:rPr>
              <w:t>plus</w:t>
            </w:r>
            <w:r w:rsidR="00F82A2A" w:rsidRPr="006161AD">
              <w:rPr>
                <w:rFonts w:cs="Times New Roman"/>
                <w:lang w:val="en-GB"/>
              </w:rPr>
              <w:tab/>
            </w:r>
          </w:p>
          <w:p w:rsidR="00BF78DB" w:rsidRDefault="00BF78D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the value of the additional amount of the contract resulting from the substantial modification of the contract elements.</w:t>
            </w:r>
          </w:p>
        </w:tc>
      </w:tr>
      <w:tr w:rsidR="00401E9B" w:rsidRPr="006161AD" w:rsidTr="00636C05">
        <w:tc>
          <w:tcPr>
            <w:tcW w:w="817" w:type="dxa"/>
            <w:shd w:val="clear" w:color="auto" w:fill="FFFFFF"/>
          </w:tcPr>
          <w:p w:rsidR="00401E9B" w:rsidRPr="006161AD" w:rsidRDefault="00401E9B" w:rsidP="00213F5A">
            <w:pPr>
              <w:spacing w:line="276" w:lineRule="auto"/>
              <w:rPr>
                <w:rFonts w:cs="Times New Roman"/>
                <w:lang w:val="en-GB"/>
              </w:rPr>
            </w:pPr>
            <w:r w:rsidRPr="006161AD">
              <w:rPr>
                <w:rFonts w:cs="Times New Roman"/>
                <w:lang w:val="en-GB"/>
              </w:rPr>
              <w:t>22.</w:t>
            </w:r>
          </w:p>
        </w:tc>
        <w:tc>
          <w:tcPr>
            <w:tcW w:w="2835" w:type="dxa"/>
            <w:gridSpan w:val="2"/>
            <w:shd w:val="clear" w:color="auto" w:fill="FFFFFF"/>
          </w:tcPr>
          <w:p w:rsidR="00401E9B" w:rsidRPr="006161AD" w:rsidRDefault="00401E9B" w:rsidP="00213F5A">
            <w:pPr>
              <w:spacing w:line="276" w:lineRule="auto"/>
              <w:rPr>
                <w:rFonts w:cs="Times New Roman"/>
                <w:lang w:val="en-GB"/>
              </w:rPr>
            </w:pPr>
            <w:r w:rsidRPr="006161AD">
              <w:rPr>
                <w:rFonts w:cs="Times New Roman"/>
                <w:lang w:val="en-GB"/>
              </w:rPr>
              <w:t>Reduction in the scope of the contract</w:t>
            </w:r>
          </w:p>
        </w:tc>
        <w:tc>
          <w:tcPr>
            <w:tcW w:w="4961" w:type="dxa"/>
            <w:shd w:val="clear" w:color="auto" w:fill="FFFFFF"/>
          </w:tcPr>
          <w:p w:rsidR="00401E9B" w:rsidRPr="006161AD" w:rsidRDefault="00401E9B" w:rsidP="00213F5A">
            <w:pPr>
              <w:spacing w:line="276" w:lineRule="auto"/>
              <w:rPr>
                <w:rFonts w:cs="Times New Roman"/>
                <w:lang w:val="en-GB"/>
              </w:rPr>
            </w:pPr>
            <w:r w:rsidRPr="006161AD">
              <w:rPr>
                <w:rFonts w:cs="Times New Roman"/>
                <w:lang w:val="en-GB"/>
              </w:rPr>
              <w:t xml:space="preserve">The contract was </w:t>
            </w:r>
            <w:r w:rsidR="002075E5" w:rsidRPr="006161AD">
              <w:rPr>
                <w:rFonts w:cs="Times New Roman"/>
                <w:lang w:val="en-GB"/>
              </w:rPr>
              <w:t>awarded in compliance with the n</w:t>
            </w:r>
            <w:r w:rsidRPr="006161AD">
              <w:rPr>
                <w:rFonts w:cs="Times New Roman"/>
                <w:lang w:val="en-GB"/>
              </w:rPr>
              <w:t>ational legislation, but was followed by a</w:t>
            </w:r>
          </w:p>
          <w:p w:rsidR="00401E9B" w:rsidRPr="006161AD" w:rsidRDefault="00401E9B" w:rsidP="00213F5A">
            <w:pPr>
              <w:spacing w:line="276" w:lineRule="auto"/>
              <w:rPr>
                <w:rFonts w:cs="Times New Roman"/>
                <w:lang w:val="en-GB"/>
              </w:rPr>
            </w:pPr>
            <w:r w:rsidRPr="006161AD">
              <w:rPr>
                <w:rFonts w:cs="Times New Roman"/>
                <w:lang w:val="en-GB"/>
              </w:rPr>
              <w:t>reduction in the scope of the contract.</w:t>
            </w:r>
          </w:p>
        </w:tc>
        <w:tc>
          <w:tcPr>
            <w:tcW w:w="5378" w:type="dxa"/>
            <w:shd w:val="clear" w:color="auto" w:fill="FFFFFF"/>
          </w:tcPr>
          <w:p w:rsidR="00401E9B" w:rsidRPr="006161AD" w:rsidRDefault="00401E9B" w:rsidP="00213F5A">
            <w:pPr>
              <w:spacing w:line="276" w:lineRule="auto"/>
              <w:rPr>
                <w:rFonts w:cs="Times New Roman"/>
                <w:lang w:val="en-GB"/>
              </w:rPr>
            </w:pPr>
            <w:r w:rsidRPr="006161AD">
              <w:rPr>
                <w:rFonts w:cs="Times New Roman"/>
                <w:lang w:val="en-GB"/>
              </w:rPr>
              <w:t>Value of the reduction in the scope</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Plus</w:t>
            </w:r>
          </w:p>
          <w:p w:rsidR="00401E9B" w:rsidRPr="006161AD" w:rsidRDefault="00401E9B" w:rsidP="00213F5A">
            <w:pPr>
              <w:spacing w:line="276" w:lineRule="auto"/>
              <w:rPr>
                <w:rFonts w:cs="Times New Roman"/>
                <w:lang w:val="en-GB"/>
              </w:rPr>
            </w:pPr>
          </w:p>
          <w:p w:rsidR="00401E9B" w:rsidRPr="006161AD" w:rsidRDefault="00401E9B" w:rsidP="00213F5A">
            <w:pPr>
              <w:spacing w:line="276" w:lineRule="auto"/>
              <w:rPr>
                <w:rFonts w:cs="Times New Roman"/>
                <w:lang w:val="en-GB"/>
              </w:rPr>
            </w:pPr>
            <w:r w:rsidRPr="006161AD">
              <w:rPr>
                <w:rFonts w:cs="Times New Roman"/>
                <w:lang w:val="en-GB"/>
              </w:rPr>
              <w:t xml:space="preserve">25% of the value of the final scope (only when the </w:t>
            </w:r>
            <w:r w:rsidR="00BF6EAC" w:rsidRPr="006161AD">
              <w:rPr>
                <w:rFonts w:cs="Times New Roman"/>
                <w:lang w:val="en-GB"/>
              </w:rPr>
              <w:t>r</w:t>
            </w:r>
            <w:r w:rsidRPr="006161AD">
              <w:rPr>
                <w:rFonts w:cs="Times New Roman"/>
                <w:lang w:val="en-GB"/>
              </w:rPr>
              <w:t>eduction in the scope of the contract is substantial).</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23.</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Award of additional works/services/supplies </w:t>
            </w:r>
            <w:r w:rsidRPr="006161AD">
              <w:rPr>
                <w:rFonts w:cs="Times New Roman"/>
                <w:lang w:val="en-GB"/>
              </w:rPr>
              <w:lastRenderedPageBreak/>
              <w:t>contracts</w:t>
            </w:r>
          </w:p>
          <w:p w:rsidR="00401E9B" w:rsidRPr="006161AD" w:rsidRDefault="00401E9B" w:rsidP="00213F5A">
            <w:pPr>
              <w:spacing w:line="276" w:lineRule="auto"/>
              <w:rPr>
                <w:rFonts w:cs="Times New Roman"/>
                <w:lang w:val="en-GB"/>
              </w:rPr>
            </w:pPr>
            <w:r w:rsidRPr="006161AD">
              <w:rPr>
                <w:rFonts w:cs="Times New Roman"/>
                <w:lang w:val="en-GB"/>
              </w:rPr>
              <w:t>(if such award constitutes a substantial modification of the original terms of the contract) without competition</w:t>
            </w:r>
            <w:r w:rsidR="00BF78DB">
              <w:rPr>
                <w:rFonts w:cs="Times New Roman"/>
                <w:lang w:val="en-GB"/>
              </w:rPr>
              <w:t xml:space="preserve"> in the absence of </w:t>
            </w:r>
            <w:r w:rsidRPr="006161AD">
              <w:rPr>
                <w:rFonts w:cs="Times New Roman"/>
                <w:lang w:val="en-GB"/>
              </w:rPr>
              <w:t xml:space="preserve"> one of the following conditions</w:t>
            </w:r>
            <w:r w:rsidR="002075E5" w:rsidRPr="006161AD">
              <w:rPr>
                <w:rFonts w:cs="Times New Roman"/>
                <w:lang w:val="en-GB"/>
              </w:rPr>
              <w:t>:</w:t>
            </w:r>
          </w:p>
          <w:p w:rsidR="00401E9B" w:rsidRPr="006161AD" w:rsidRDefault="00401E9B" w:rsidP="00213F5A">
            <w:pPr>
              <w:spacing w:line="276" w:lineRule="auto"/>
              <w:rPr>
                <w:rFonts w:cs="Times New Roman"/>
                <w:lang w:val="en-GB"/>
              </w:rPr>
            </w:pPr>
            <w:r w:rsidRPr="006161AD">
              <w:rPr>
                <w:rFonts w:cs="Times New Roman"/>
                <w:lang w:val="en-GB"/>
              </w:rPr>
              <w:t xml:space="preserve">- extreme urgency </w:t>
            </w:r>
            <w:r w:rsidR="00BF78DB">
              <w:rPr>
                <w:rFonts w:cs="Times New Roman"/>
                <w:lang w:val="en-GB"/>
              </w:rPr>
              <w:t>brought about by</w:t>
            </w:r>
            <w:r w:rsidRPr="006161AD">
              <w:rPr>
                <w:rFonts w:cs="Times New Roman"/>
                <w:lang w:val="en-GB"/>
              </w:rPr>
              <w:t xml:space="preserve"> unforeseeable events;</w:t>
            </w:r>
          </w:p>
          <w:p w:rsidR="00401E9B" w:rsidRPr="006161AD" w:rsidRDefault="002503B5" w:rsidP="00BF78DB">
            <w:pPr>
              <w:spacing w:line="276" w:lineRule="auto"/>
              <w:rPr>
                <w:rFonts w:cs="Times New Roman"/>
                <w:lang w:val="en-GB"/>
              </w:rPr>
            </w:pPr>
            <w:r w:rsidRPr="006161AD">
              <w:rPr>
                <w:rFonts w:cs="Times New Roman"/>
                <w:lang w:val="en-GB"/>
              </w:rPr>
              <w:t>- an unforeseen circumstance</w:t>
            </w:r>
            <w:r w:rsidR="002075E5" w:rsidRPr="006161AD">
              <w:rPr>
                <w:rFonts w:cs="Times New Roman"/>
                <w:lang w:val="en-GB"/>
              </w:rPr>
              <w:t xml:space="preserve"> </w:t>
            </w:r>
            <w:r w:rsidR="00401E9B" w:rsidRPr="006161AD">
              <w:rPr>
                <w:rFonts w:cs="Times New Roman"/>
                <w:lang w:val="en-GB"/>
              </w:rPr>
              <w:t>for additional works, services, supplies</w:t>
            </w:r>
            <w:r w:rsidR="00401E9B" w:rsidRPr="006161AD">
              <w:rPr>
                <w:rStyle w:val="Odwoanieprzypisudolnego"/>
                <w:rFonts w:cs="Times New Roman"/>
                <w:lang w:val="en-GB"/>
              </w:rPr>
              <w:footnoteReference w:id="1"/>
            </w:r>
          </w:p>
        </w:tc>
        <w:tc>
          <w:tcPr>
            <w:tcW w:w="4961" w:type="dxa"/>
            <w:shd w:val="clear" w:color="auto" w:fill="auto"/>
          </w:tcPr>
          <w:p w:rsidR="00401E9B" w:rsidRPr="006161AD" w:rsidRDefault="00401E9B" w:rsidP="00213F5A">
            <w:pPr>
              <w:spacing w:line="276" w:lineRule="auto"/>
              <w:jc w:val="both"/>
              <w:rPr>
                <w:rFonts w:cs="Times New Roman"/>
                <w:lang w:val="en-GB"/>
              </w:rPr>
            </w:pPr>
            <w:r w:rsidRPr="006161AD">
              <w:rPr>
                <w:rFonts w:cs="Times New Roman"/>
                <w:lang w:val="en-GB"/>
              </w:rPr>
              <w:lastRenderedPageBreak/>
              <w:t>The main contract was awarded in</w:t>
            </w:r>
            <w:r w:rsidR="00BF6EAC" w:rsidRPr="006161AD">
              <w:rPr>
                <w:rFonts w:cs="Times New Roman"/>
                <w:lang w:val="en-GB"/>
              </w:rPr>
              <w:t xml:space="preserve"> </w:t>
            </w:r>
            <w:r w:rsidRPr="006161AD">
              <w:rPr>
                <w:rFonts w:cs="Times New Roman"/>
                <w:lang w:val="en-GB"/>
              </w:rPr>
              <w:t xml:space="preserve">accordance with the relevant provisions, but was followed by one or </w:t>
            </w:r>
            <w:r w:rsidRPr="006161AD">
              <w:rPr>
                <w:rFonts w:cs="Times New Roman"/>
                <w:lang w:val="en-GB"/>
              </w:rPr>
              <w:lastRenderedPageBreak/>
              <w:t>more additional works/services/supplies co</w:t>
            </w:r>
            <w:r w:rsidR="00961DC5" w:rsidRPr="006161AD">
              <w:rPr>
                <w:rFonts w:cs="Times New Roman"/>
                <w:lang w:val="en-GB"/>
              </w:rPr>
              <w:t>ntracts (whether or not formaliz</w:t>
            </w:r>
            <w:r w:rsidRPr="006161AD">
              <w:rPr>
                <w:rFonts w:cs="Times New Roman"/>
                <w:lang w:val="en-GB"/>
              </w:rPr>
              <w:t>ed in writing) awarded without comply</w:t>
            </w:r>
            <w:r w:rsidR="002075E5" w:rsidRPr="006161AD">
              <w:rPr>
                <w:rFonts w:cs="Times New Roman"/>
                <w:lang w:val="en-GB"/>
              </w:rPr>
              <w:t>ing with the provisions of the n</w:t>
            </w:r>
            <w:r w:rsidRPr="006161AD">
              <w:rPr>
                <w:rFonts w:cs="Times New Roman"/>
                <w:lang w:val="en-GB"/>
              </w:rPr>
              <w:t>ational legislation</w:t>
            </w:r>
            <w:r w:rsidR="00BF78DB">
              <w:rPr>
                <w:rFonts w:cs="Times New Roman"/>
                <w:lang w:val="en-GB"/>
              </w:rPr>
              <w:t>,</w:t>
            </w:r>
            <w:r w:rsidRPr="006161AD">
              <w:rPr>
                <w:rFonts w:cs="Times New Roman"/>
                <w:lang w:val="en-GB"/>
              </w:rPr>
              <w:t xml:space="preserve"> i.e.</w:t>
            </w:r>
            <w:r w:rsidR="00BF78DB">
              <w:rPr>
                <w:rFonts w:cs="Times New Roman"/>
                <w:lang w:val="en-GB"/>
              </w:rPr>
              <w:t>,</w:t>
            </w:r>
            <w:r w:rsidRPr="006161AD">
              <w:rPr>
                <w:rFonts w:cs="Times New Roman"/>
                <w:lang w:val="en-GB"/>
              </w:rPr>
              <w:t xml:space="preserve"> the provisions related to the negotiated procedures without publication for reasons of extreme urgency brought about by unforeseeable events or for award of</w:t>
            </w:r>
            <w:r w:rsidR="00636C05" w:rsidRPr="006161AD">
              <w:rPr>
                <w:rFonts w:cs="Times New Roman"/>
                <w:lang w:val="en-GB"/>
              </w:rPr>
              <w:t xml:space="preserve"> </w:t>
            </w:r>
            <w:r w:rsidRPr="006161AD">
              <w:rPr>
                <w:rFonts w:cs="Times New Roman"/>
                <w:lang w:val="en-GB"/>
              </w:rPr>
              <w:t>complementary supplies, works and</w:t>
            </w:r>
            <w:r w:rsidR="00636C05" w:rsidRPr="006161AD">
              <w:rPr>
                <w:rFonts w:cs="Times New Roman"/>
                <w:lang w:val="en-GB"/>
              </w:rPr>
              <w:t xml:space="preserve"> </w:t>
            </w:r>
            <w:r w:rsidRPr="006161AD">
              <w:rPr>
                <w:rFonts w:cs="Times New Roman"/>
                <w:lang w:val="en-GB"/>
              </w:rPr>
              <w:t>services.</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100% of the value of the supplementary contracts.</w:t>
            </w:r>
          </w:p>
          <w:p w:rsidR="00401E9B" w:rsidRPr="006161AD" w:rsidRDefault="00BF78DB" w:rsidP="00213F5A">
            <w:pPr>
              <w:spacing w:line="276" w:lineRule="auto"/>
              <w:rPr>
                <w:rFonts w:cs="Times New Roman"/>
                <w:lang w:val="en-GB"/>
              </w:rPr>
            </w:pPr>
            <w:r>
              <w:rPr>
                <w:rFonts w:cs="Times New Roman"/>
                <w:lang w:val="en-GB"/>
              </w:rPr>
              <w:t>Where</w:t>
            </w:r>
            <w:r w:rsidRPr="006161AD">
              <w:rPr>
                <w:rFonts w:cs="Times New Roman"/>
                <w:lang w:val="en-GB"/>
              </w:rPr>
              <w:t xml:space="preserve"> </w:t>
            </w:r>
            <w:r w:rsidR="00401E9B" w:rsidRPr="006161AD">
              <w:rPr>
                <w:rFonts w:cs="Times New Roman"/>
                <w:lang w:val="en-GB"/>
              </w:rPr>
              <w:t>the total of additional</w:t>
            </w:r>
            <w:r w:rsidR="00BF6EAC" w:rsidRPr="006161AD">
              <w:rPr>
                <w:rFonts w:cs="Times New Roman"/>
                <w:lang w:val="en-GB"/>
              </w:rPr>
              <w:t xml:space="preserve"> </w:t>
            </w:r>
            <w:r w:rsidR="00401E9B" w:rsidRPr="006161AD">
              <w:rPr>
                <w:rFonts w:cs="Times New Roman"/>
                <w:lang w:val="en-GB"/>
              </w:rPr>
              <w:t xml:space="preserve">works/services/supplies </w:t>
            </w:r>
            <w:r w:rsidR="00401E9B" w:rsidRPr="006161AD">
              <w:rPr>
                <w:rFonts w:cs="Times New Roman"/>
                <w:lang w:val="en-GB"/>
              </w:rPr>
              <w:lastRenderedPageBreak/>
              <w:t>contracts</w:t>
            </w:r>
          </w:p>
          <w:p w:rsidR="00401E9B" w:rsidRPr="006161AD" w:rsidRDefault="00401E9B" w:rsidP="00BF78DB">
            <w:pPr>
              <w:spacing w:line="276" w:lineRule="auto"/>
              <w:rPr>
                <w:rFonts w:cs="Times New Roman"/>
                <w:lang w:val="en-GB"/>
              </w:rPr>
            </w:pPr>
            <w:r w:rsidRPr="006161AD">
              <w:rPr>
                <w:rFonts w:cs="Times New Roman"/>
                <w:lang w:val="en-GB"/>
              </w:rPr>
              <w:t xml:space="preserve">(whether </w:t>
            </w:r>
            <w:r w:rsidR="00BF78DB">
              <w:rPr>
                <w:rFonts w:cs="Times New Roman"/>
                <w:lang w:val="en-GB"/>
              </w:rPr>
              <w:t xml:space="preserve">or not </w:t>
            </w:r>
            <w:r w:rsidRPr="006161AD">
              <w:rPr>
                <w:rFonts w:cs="Times New Roman"/>
                <w:lang w:val="en-GB"/>
              </w:rPr>
              <w:t xml:space="preserve"> formalized in writing) awarded without comply</w:t>
            </w:r>
            <w:r w:rsidR="002075E5" w:rsidRPr="006161AD">
              <w:rPr>
                <w:rFonts w:cs="Times New Roman"/>
                <w:lang w:val="en-GB"/>
              </w:rPr>
              <w:t>ing with the provisions of the n</w:t>
            </w:r>
            <w:r w:rsidRPr="006161AD">
              <w:rPr>
                <w:rFonts w:cs="Times New Roman"/>
                <w:lang w:val="en-GB"/>
              </w:rPr>
              <w:t>ational legislation does no</w:t>
            </w:r>
            <w:r w:rsidR="002075E5" w:rsidRPr="006161AD">
              <w:rPr>
                <w:rFonts w:cs="Times New Roman"/>
                <w:lang w:val="en-GB"/>
              </w:rPr>
              <w:t>t exceed the thresholds of the n</w:t>
            </w:r>
            <w:r w:rsidRPr="006161AD">
              <w:rPr>
                <w:rFonts w:cs="Times New Roman"/>
                <w:lang w:val="en-GB"/>
              </w:rPr>
              <w:t>ational legislation and 50% of the value of the original</w:t>
            </w:r>
            <w:r w:rsidR="00636C05" w:rsidRPr="006161AD">
              <w:rPr>
                <w:rFonts w:cs="Times New Roman"/>
                <w:lang w:val="en-GB"/>
              </w:rPr>
              <w:t xml:space="preserve"> </w:t>
            </w:r>
            <w:r w:rsidRPr="006161AD">
              <w:rPr>
                <w:rFonts w:cs="Times New Roman"/>
                <w:lang w:val="en-GB"/>
              </w:rPr>
              <w:t>contract, the correction may be reduced to 25%.</w:t>
            </w:r>
          </w:p>
        </w:tc>
      </w:tr>
      <w:tr w:rsidR="00401E9B" w:rsidRPr="006161AD" w:rsidTr="00636C05">
        <w:tc>
          <w:tcPr>
            <w:tcW w:w="817"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lastRenderedPageBreak/>
              <w:t>24.</w:t>
            </w:r>
          </w:p>
        </w:tc>
        <w:tc>
          <w:tcPr>
            <w:tcW w:w="2835" w:type="dxa"/>
            <w:gridSpan w:val="2"/>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 xml:space="preserve">Additional works or services exceeding the limit </w:t>
            </w:r>
            <w:r w:rsidR="004A2D9D" w:rsidRPr="006161AD">
              <w:rPr>
                <w:rFonts w:cs="Times New Roman"/>
                <w:lang w:val="en-GB"/>
              </w:rPr>
              <w:t>laid down</w:t>
            </w:r>
            <w:r w:rsidRPr="006161AD">
              <w:rPr>
                <w:rFonts w:cs="Times New Roman"/>
                <w:lang w:val="en-GB"/>
              </w:rPr>
              <w:t xml:space="preserve"> in the relevant provisions</w:t>
            </w:r>
          </w:p>
        </w:tc>
        <w:tc>
          <w:tcPr>
            <w:tcW w:w="4961"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The main contract was awarded in</w:t>
            </w:r>
            <w:r w:rsidR="00BF6EAC" w:rsidRPr="006161AD">
              <w:rPr>
                <w:rFonts w:cs="Times New Roman"/>
                <w:lang w:val="en-GB"/>
              </w:rPr>
              <w:t xml:space="preserve"> </w:t>
            </w:r>
            <w:r w:rsidRPr="006161AD">
              <w:rPr>
                <w:rFonts w:cs="Times New Roman"/>
                <w:lang w:val="en-GB"/>
              </w:rPr>
              <w:t>accorda</w:t>
            </w:r>
            <w:r w:rsidR="002075E5" w:rsidRPr="006161AD">
              <w:rPr>
                <w:rFonts w:cs="Times New Roman"/>
                <w:lang w:val="en-GB"/>
              </w:rPr>
              <w:t>nce with the provisions of the n</w:t>
            </w:r>
            <w:r w:rsidRPr="006161AD">
              <w:rPr>
                <w:rFonts w:cs="Times New Roman"/>
                <w:lang w:val="en-GB"/>
              </w:rPr>
              <w:t>ational legislation, but was followed by one or more supplementary contracts exceeding the value of the original contract by more than 50%</w:t>
            </w:r>
          </w:p>
        </w:tc>
        <w:tc>
          <w:tcPr>
            <w:tcW w:w="5378" w:type="dxa"/>
            <w:shd w:val="clear" w:color="auto" w:fill="auto"/>
          </w:tcPr>
          <w:p w:rsidR="00401E9B" w:rsidRPr="006161AD" w:rsidRDefault="00401E9B" w:rsidP="00213F5A">
            <w:pPr>
              <w:spacing w:line="276" w:lineRule="auto"/>
              <w:rPr>
                <w:rFonts w:cs="Times New Roman"/>
                <w:lang w:val="en-GB"/>
              </w:rPr>
            </w:pPr>
            <w:r w:rsidRPr="006161AD">
              <w:rPr>
                <w:rFonts w:cs="Times New Roman"/>
                <w:lang w:val="en-GB"/>
              </w:rPr>
              <w:t>100% of the amount exceeding 50% of the value of the original contract</w:t>
            </w:r>
          </w:p>
        </w:tc>
      </w:tr>
    </w:tbl>
    <w:p w:rsidR="00401E9B" w:rsidRDefault="00401E9B" w:rsidP="00213F5A">
      <w:pPr>
        <w:spacing w:line="276" w:lineRule="auto"/>
        <w:rPr>
          <w:rFonts w:cs="Times New Roman"/>
          <w:lang w:val="en-US"/>
        </w:rPr>
      </w:pPr>
    </w:p>
    <w:p w:rsidR="006006A1" w:rsidRDefault="006006A1" w:rsidP="00213F5A">
      <w:pPr>
        <w:spacing w:line="276" w:lineRule="auto"/>
        <w:rPr>
          <w:rFonts w:cs="Times New Roman"/>
          <w:lang w:val="en-US"/>
        </w:rPr>
      </w:pPr>
    </w:p>
    <w:p w:rsidR="006006A1" w:rsidRPr="00213F5A" w:rsidRDefault="006006A1" w:rsidP="00213F5A">
      <w:pPr>
        <w:spacing w:line="276" w:lineRule="auto"/>
        <w:rPr>
          <w:rFonts w:cs="Times New Roman"/>
          <w:lang w:val="en-US"/>
        </w:rPr>
      </w:pPr>
    </w:p>
    <w:sectPr w:rsidR="006006A1" w:rsidRPr="00213F5A" w:rsidSect="006A5EFB">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8" w:bottom="1418" w:left="1418" w:header="709" w:footer="708"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127" w:rsidRDefault="004E5127">
      <w:pPr>
        <w:spacing w:line="240" w:lineRule="auto"/>
      </w:pPr>
      <w:r>
        <w:separator/>
      </w:r>
    </w:p>
  </w:endnote>
  <w:endnote w:type="continuationSeparator" w:id="0">
    <w:p w:rsidR="004E5127" w:rsidRDefault="004E51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9">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rebuchetM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304539">
    <w:pPr>
      <w:pStyle w:val="Stopka"/>
      <w:jc w:val="right"/>
    </w:pPr>
    <w:r>
      <w:fldChar w:fldCharType="begin"/>
    </w:r>
    <w:r>
      <w:instrText xml:space="preserve"> PAGE   \* MERGEFORMAT </w:instrText>
    </w:r>
    <w:r>
      <w:fldChar w:fldCharType="separate"/>
    </w:r>
    <w:r w:rsidR="00142B6E">
      <w:rPr>
        <w:noProof/>
      </w:rPr>
      <w:t>3</w:t>
    </w:r>
    <w:r>
      <w:rPr>
        <w:noProof/>
      </w:rPr>
      <w:fldChar w:fldCharType="end"/>
    </w:r>
  </w:p>
  <w:p w:rsidR="004E5127" w:rsidRDefault="004E51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127" w:rsidRDefault="004E5127">
      <w:pPr>
        <w:spacing w:line="240" w:lineRule="auto"/>
      </w:pPr>
      <w:r>
        <w:separator/>
      </w:r>
    </w:p>
  </w:footnote>
  <w:footnote w:type="continuationSeparator" w:id="0">
    <w:p w:rsidR="004E5127" w:rsidRDefault="004E5127">
      <w:pPr>
        <w:spacing w:line="240" w:lineRule="auto"/>
      </w:pPr>
      <w:r>
        <w:continuationSeparator/>
      </w:r>
    </w:p>
  </w:footnote>
  <w:footnote w:id="1">
    <w:p w:rsidR="004E5127" w:rsidRDefault="004E5127">
      <w:r>
        <w:rPr>
          <w:rStyle w:val="Znakiprzypiswdolnych"/>
        </w:rPr>
        <w:footnoteRef/>
      </w:r>
      <w:r>
        <w:br w:type="page"/>
      </w:r>
      <w:r>
        <w:rPr>
          <w:rStyle w:val="Odwoanieprzypisudolnego1"/>
        </w:rPr>
        <w:tab/>
      </w:r>
      <w:r>
        <w:rPr>
          <w:lang w:val="en-US"/>
        </w:rPr>
        <w:t xml:space="preserve"> </w:t>
      </w:r>
      <w:r>
        <w:rPr>
          <w:rFonts w:cs="Calibri"/>
          <w:sz w:val="20"/>
          <w:szCs w:val="20"/>
          <w:lang w:val="en-US"/>
        </w:rPr>
        <w:t>The concept of "unforeseen circumstance" should be interpreted having regard to what a diligent contracting authority should have foreseen (e.g. new requirements resulting from the adoption of new EU or national legislation or technical conditions, which could not have been foreseen despite technical investigations underlying the design, and carried out according to the state of the art). Additional works/services/supplies caused by insufficient preparation of the tender/project cannot be considered "unforeseen circumstances".</w:t>
      </w:r>
      <w:r w:rsidRPr="007C291D">
        <w:br w:type="page"/>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rsidP="007C291D">
    <w:pPr>
      <w:pStyle w:val="Nagwek"/>
      <w:ind w:left="-426"/>
      <w:rPr>
        <w:b/>
        <w:noProof/>
      </w:rPr>
    </w:pPr>
  </w:p>
  <w:p w:rsidR="004E5127" w:rsidRDefault="00304539" w:rsidP="007C291D">
    <w:pPr>
      <w:pStyle w:val="Nagwek"/>
      <w:ind w:left="-426"/>
    </w:pPr>
    <w:r>
      <w:rPr>
        <w:noProof/>
      </w:rPr>
      <w:pict>
        <v:shapetype id="_x0000_t202" coordsize="21600,21600" o:spt="202" path="m,l,21600r21600,l21600,xe">
          <v:stroke joinstyle="miter"/>
          <v:path gradientshapeok="t" o:connecttype="rect"/>
        </v:shapetype>
        <v:shape id="Pole tekstowe 473" o:spid="_x0000_s2051" type="#_x0000_t202" style="position:absolute;left:0;text-align:left;margin-left:74.25pt;margin-top:33.7pt;width:453.5pt;height:21.15pt;z-index:251658752;visibility:visible;mso-width-percent:1000;mso-position-horizontal-relative:page;mso-position-vertical-relative:page;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" o:allowincell="f" filled="f" stroked="f">
          <v:textbox style="mso-next-textbox:#Pole tekstowe 473" inset=",0,,0">
            <w:txbxContent>
              <w:p w:rsidR="004E5127" w:rsidRPr="006841E2" w:rsidRDefault="004E5127" w:rsidP="007C291D">
                <w:pPr>
                  <w:rPr>
                    <w:i/>
                    <w:color w:val="17365D"/>
                    <w:sz w:val="20"/>
                    <w:szCs w:val="20"/>
                    <w:lang w:val="en-US"/>
                  </w:rPr>
                </w:pPr>
                <w:r w:rsidRPr="006841E2">
                  <w:rPr>
                    <w:i/>
                    <w:color w:val="17365D"/>
                    <w:sz w:val="20"/>
                    <w:szCs w:val="20"/>
                    <w:lang w:val="en-US"/>
                  </w:rPr>
                  <w:t>Annex no</w:t>
                </w:r>
                <w:r>
                  <w:rPr>
                    <w:i/>
                    <w:color w:val="17365D"/>
                    <w:sz w:val="20"/>
                    <w:szCs w:val="20"/>
                    <w:lang w:val="en-US"/>
                  </w:rPr>
                  <w:t xml:space="preserve">. </w:t>
                </w:r>
                <w:r w:rsidRPr="009344B9">
                  <w:rPr>
                    <w:i/>
                    <w:color w:val="17365D"/>
                    <w:sz w:val="20"/>
                    <w:szCs w:val="20"/>
                    <w:lang w:val="en-US"/>
                  </w:rPr>
                  <w:t xml:space="preserve">1 </w:t>
                </w:r>
                <w:r>
                  <w:rPr>
                    <w:i/>
                    <w:sz w:val="20"/>
                    <w:szCs w:val="20"/>
                    <w:lang w:val="en-US"/>
                  </w:rPr>
                  <w:t xml:space="preserve">Guidelines </w:t>
                </w:r>
                <w:r w:rsidRPr="009344B9">
                  <w:rPr>
                    <w:i/>
                    <w:sz w:val="20"/>
                    <w:szCs w:val="20"/>
                    <w:lang w:val="en-US"/>
                  </w:rPr>
                  <w:t xml:space="preserve"> o</w:t>
                </w:r>
                <w:r>
                  <w:rPr>
                    <w:i/>
                    <w:sz w:val="20"/>
                    <w:szCs w:val="20"/>
                    <w:lang w:val="en-US"/>
                  </w:rPr>
                  <w:t>n Financial C</w:t>
                </w:r>
                <w:r w:rsidRPr="009344B9">
                  <w:rPr>
                    <w:i/>
                    <w:sz w:val="20"/>
                    <w:szCs w:val="20"/>
                    <w:lang w:val="en-US"/>
                  </w:rPr>
                  <w:t xml:space="preserve">orrections in </w:t>
                </w:r>
                <w:r>
                  <w:rPr>
                    <w:i/>
                    <w:sz w:val="20"/>
                    <w:szCs w:val="20"/>
                    <w:lang w:val="en-US"/>
                  </w:rPr>
                  <w:t xml:space="preserve">the </w:t>
                </w:r>
                <w:r w:rsidRPr="009344B9">
                  <w:rPr>
                    <w:i/>
                    <w:sz w:val="20"/>
                    <w:szCs w:val="20"/>
                    <w:lang w:val="en-US"/>
                  </w:rPr>
                  <w:t>Cross-Border Cooperation Programme Poland - Belarus - Ukraine 2014-2020</w:t>
                </w:r>
              </w:p>
            </w:txbxContent>
          </v:textbox>
          <w10:wrap anchorx="page" anchory="page"/>
        </v:shape>
      </w:pict>
    </w:r>
    <w:r>
      <w:rPr>
        <w:noProof/>
      </w:rPr>
      <w:pict>
        <v:shapetype id="_x0000_t32" coordsize="21600,21600" o:spt="32" o:oned="t" path="m,l21600,21600e" filled="f">
          <v:path arrowok="t" fillok="f" o:connecttype="none"/>
          <o:lock v:ext="edit" shapetype="t"/>
        </v:shapetype>
        <v:shape id="AutoShape 1" o:spid="_x0000_s2049" type="#_x0000_t32" style="position:absolute;left:0;text-align:left;margin-left:-8.2pt;margin-top:51.9pt;width:472.75pt;height:0;z-index:251656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" strokecolor="#365f91" strokeweight="2pt">
          <v:shadow color="#622423" opacity=".5" offset="1pt"/>
        </v:shape>
      </w:pict>
    </w:r>
    <w:r>
      <w:rPr>
        <w:noProof/>
      </w:rPr>
      <w:pict>
        <v:shape id="Pole tekstowe 474" o:spid="_x0000_s2050" type="#_x0000_t202" style="position:absolute;left:0;text-align:left;margin-left:3.4pt;margin-top:33.8pt;width:70.9pt;height:14.2pt;z-index:25165772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" o:allowincell="f" fillcolor="#4f81bd" stroked="f">
          <v:textbox style="mso-next-textbox:#Pole tekstowe 474" inset=",0,,0">
            <w:txbxContent>
              <w:p w:rsidR="004E5127" w:rsidRPr="00A027EB" w:rsidRDefault="003C729B" w:rsidP="007C291D">
                <w:pPr>
                  <w:jc w:val="right"/>
                  <w:rPr>
                    <w:color w:val="FFFFFF"/>
                  </w:rPr>
                </w:pPr>
                <w:r>
                  <w:rPr>
                    <w:color w:val="000000"/>
                  </w:rPr>
                  <w:fldChar w:fldCharType="begin"/>
                </w:r>
                <w:r w:rsidR="004E5127">
                  <w:instrText>PAGE   \* MERGEFORMAT</w:instrText>
                </w:r>
                <w:r>
                  <w:rPr>
                    <w:color w:val="000000"/>
                  </w:rPr>
                  <w:fldChar w:fldCharType="separate"/>
                </w:r>
                <w:r w:rsidR="00142B6E" w:rsidRPr="00142B6E">
                  <w:rPr>
                    <w:noProof/>
                    <w:color w:val="FFFFFF"/>
                  </w:rPr>
                  <w:t>3</w:t>
                </w:r>
                <w:r>
                  <w:rPr>
                    <w:noProof/>
                    <w:color w:val="FFFFFF"/>
                  </w:rPr>
                  <w:fldChar w:fldCharType="end"/>
                </w:r>
              </w:p>
            </w:txbxContent>
          </v:textbox>
          <w10:wrap anchorx="page" anchory="page"/>
        </v:shape>
      </w:pict>
    </w:r>
    <w:r w:rsidR="004E5127">
      <w:rPr>
        <w:b/>
        <w:noProof/>
      </w:rPr>
      <w:tab/>
    </w:r>
    <w:r w:rsidR="004E5127">
      <w:rPr>
        <w:b/>
        <w:noProof/>
      </w:rPr>
      <w:tab/>
    </w:r>
    <w:r w:rsidR="004E5127">
      <w:rPr>
        <w:b/>
        <w:noProof/>
        <w:lang w:eastAsia="pl-PL"/>
      </w:rPr>
      <w:drawing>
        <wp:inline distT="0" distB="0" distL="0" distR="0">
          <wp:extent cx="2505075" cy="657225"/>
          <wp:effectExtent l="19050" t="0" r="9525"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5075" cy="657225"/>
                  </a:xfrm>
                  <a:prstGeom prst="rect">
                    <a:avLst/>
                  </a:prstGeom>
                  <a:noFill/>
                  <a:ln w="9525">
                    <a:noFill/>
                    <a:miter lim="800000"/>
                    <a:headEnd/>
                    <a:tailEnd/>
                  </a:ln>
                </pic:spPr>
              </pic:pic>
            </a:graphicData>
          </a:graphic>
        </wp:inline>
      </w:drawing>
    </w:r>
    <w:r w:rsidR="004E5127">
      <w:rPr>
        <w:b/>
        <w:noProof/>
      </w:rPr>
      <w:tab/>
    </w:r>
  </w:p>
  <w:p w:rsidR="004E5127" w:rsidRDefault="004E5127">
    <w:pPr>
      <w:pStyle w:val="Nagwek"/>
      <w:ind w:left="-426"/>
    </w:pPr>
    <w:r>
      <w:rPr>
        <w:b/>
      </w:rPr>
      <w:tab/>
    </w:r>
    <w:r>
      <w:rPr>
        <w:b/>
      </w:rPr>
      <w:tab/>
    </w:r>
    <w:r>
      <w:rPr>
        <w:b/>
      </w:rPr>
      <w:tab/>
    </w:r>
  </w:p>
  <w:p w:rsidR="004E5127" w:rsidRDefault="004E5127">
    <w:pPr>
      <w:pStyle w:val="Nagwek"/>
      <w:tabs>
        <w:tab w:val="clear" w:pos="4536"/>
        <w:tab w:val="clear" w:pos="9072"/>
        <w:tab w:val="left" w:pos="8628"/>
        <w:tab w:val="left" w:pos="126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pPr>
      <w:pStyle w:val="Nagwek"/>
      <w:ind w:left="-426"/>
    </w:pPr>
    <w:r>
      <w:rPr>
        <w:b/>
      </w:rPr>
      <w:tab/>
    </w:r>
    <w:r>
      <w:rPr>
        <w:b/>
      </w:rPr>
      <w:tab/>
    </w:r>
    <w:r>
      <w:rPr>
        <w:noProof/>
        <w:lang w:eastAsia="pl-PL"/>
      </w:rPr>
      <w:drawing>
        <wp:inline distT="0" distB="0" distL="0" distR="0">
          <wp:extent cx="2505075" cy="657225"/>
          <wp:effectExtent l="1905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05075" cy="657225"/>
                  </a:xfrm>
                  <a:prstGeom prst="rect">
                    <a:avLst/>
                  </a:prstGeom>
                  <a:solidFill>
                    <a:srgbClr val="FFFFFF"/>
                  </a:solidFill>
                  <a:ln w="9525">
                    <a:noFill/>
                    <a:miter lim="800000"/>
                    <a:headEnd/>
                    <a:tailEnd/>
                  </a:ln>
                </pic:spPr>
              </pic:pic>
            </a:graphicData>
          </a:graphic>
        </wp:inline>
      </w:drawing>
    </w:r>
    <w:r>
      <w:rPr>
        <w:b/>
      </w:rPr>
      <w:tab/>
    </w:r>
  </w:p>
  <w:p w:rsidR="004E5127" w:rsidRDefault="004E5127">
    <w:pPr>
      <w:pStyle w:val="Nagwek"/>
      <w:tabs>
        <w:tab w:val="clear" w:pos="4536"/>
        <w:tab w:val="clear" w:pos="9072"/>
        <w:tab w:val="left" w:pos="8628"/>
        <w:tab w:val="left" w:pos="1261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127" w:rsidRDefault="004E51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25D85086"/>
    <w:name w:val="WWNum4"/>
    <w:lvl w:ilvl="0">
      <w:start w:val="3"/>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3"/>
    <w:multiLevelType w:val="multilevel"/>
    <w:tmpl w:val="00000003"/>
    <w:name w:val="WWNum6"/>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9B3EE9"/>
    <w:multiLevelType w:val="hybridMultilevel"/>
    <w:tmpl w:val="899237A4"/>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C812D4"/>
    <w:multiLevelType w:val="hybridMultilevel"/>
    <w:tmpl w:val="BC8AB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36285"/>
    <w:multiLevelType w:val="hybridMultilevel"/>
    <w:tmpl w:val="9F0C300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3"/>
    <o:shapelayout v:ext="edit">
      <o:idmap v:ext="edit" data="2"/>
      <o:rules v:ext="edit">
        <o:r id="V:Rule2" type="connector" idref="#AutoShape 1"/>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A71AB"/>
    <w:rsid w:val="000152AD"/>
    <w:rsid w:val="00026549"/>
    <w:rsid w:val="000369CD"/>
    <w:rsid w:val="000545B3"/>
    <w:rsid w:val="00054844"/>
    <w:rsid w:val="0007361F"/>
    <w:rsid w:val="000A7979"/>
    <w:rsid w:val="000F5A2E"/>
    <w:rsid w:val="00103540"/>
    <w:rsid w:val="001147D5"/>
    <w:rsid w:val="00142B6E"/>
    <w:rsid w:val="00144A2D"/>
    <w:rsid w:val="00147745"/>
    <w:rsid w:val="00156FE0"/>
    <w:rsid w:val="001670CD"/>
    <w:rsid w:val="001935AF"/>
    <w:rsid w:val="001E20CA"/>
    <w:rsid w:val="002075E5"/>
    <w:rsid w:val="00210B57"/>
    <w:rsid w:val="00213F5A"/>
    <w:rsid w:val="00233378"/>
    <w:rsid w:val="002503B5"/>
    <w:rsid w:val="002C1B0A"/>
    <w:rsid w:val="002C1F4F"/>
    <w:rsid w:val="002F10B9"/>
    <w:rsid w:val="00304539"/>
    <w:rsid w:val="00321369"/>
    <w:rsid w:val="00333742"/>
    <w:rsid w:val="00351E20"/>
    <w:rsid w:val="00354FBA"/>
    <w:rsid w:val="00360990"/>
    <w:rsid w:val="0037332F"/>
    <w:rsid w:val="003C729B"/>
    <w:rsid w:val="00401E9B"/>
    <w:rsid w:val="0040614A"/>
    <w:rsid w:val="00471C69"/>
    <w:rsid w:val="00473E73"/>
    <w:rsid w:val="004A2D9D"/>
    <w:rsid w:val="004D17BA"/>
    <w:rsid w:val="004D63FE"/>
    <w:rsid w:val="004E5127"/>
    <w:rsid w:val="00540BF8"/>
    <w:rsid w:val="005A0936"/>
    <w:rsid w:val="005C1665"/>
    <w:rsid w:val="005E4F56"/>
    <w:rsid w:val="00600158"/>
    <w:rsid w:val="006006A1"/>
    <w:rsid w:val="00602DFC"/>
    <w:rsid w:val="006161AD"/>
    <w:rsid w:val="006169D0"/>
    <w:rsid w:val="0063556A"/>
    <w:rsid w:val="00636C05"/>
    <w:rsid w:val="006642B8"/>
    <w:rsid w:val="00671C32"/>
    <w:rsid w:val="00673D15"/>
    <w:rsid w:val="00675669"/>
    <w:rsid w:val="00696CD2"/>
    <w:rsid w:val="00697178"/>
    <w:rsid w:val="00697F21"/>
    <w:rsid w:val="006A5EFB"/>
    <w:rsid w:val="006B1A0D"/>
    <w:rsid w:val="00750B21"/>
    <w:rsid w:val="00753181"/>
    <w:rsid w:val="00780FB5"/>
    <w:rsid w:val="007927E4"/>
    <w:rsid w:val="007958A9"/>
    <w:rsid w:val="007B6EB3"/>
    <w:rsid w:val="007C291D"/>
    <w:rsid w:val="007C41B4"/>
    <w:rsid w:val="007F4B81"/>
    <w:rsid w:val="00821400"/>
    <w:rsid w:val="00834BCD"/>
    <w:rsid w:val="00845BC4"/>
    <w:rsid w:val="00854C3C"/>
    <w:rsid w:val="00860EA1"/>
    <w:rsid w:val="00876B98"/>
    <w:rsid w:val="00880FE0"/>
    <w:rsid w:val="008855B1"/>
    <w:rsid w:val="008F1C57"/>
    <w:rsid w:val="00906FC1"/>
    <w:rsid w:val="009166C5"/>
    <w:rsid w:val="00961DC5"/>
    <w:rsid w:val="00983476"/>
    <w:rsid w:val="009A71AB"/>
    <w:rsid w:val="009B615F"/>
    <w:rsid w:val="009C40E9"/>
    <w:rsid w:val="00A10E54"/>
    <w:rsid w:val="00A37194"/>
    <w:rsid w:val="00AA186C"/>
    <w:rsid w:val="00AC779F"/>
    <w:rsid w:val="00AD10DB"/>
    <w:rsid w:val="00AF4B58"/>
    <w:rsid w:val="00B259DE"/>
    <w:rsid w:val="00B26EA1"/>
    <w:rsid w:val="00BD7D72"/>
    <w:rsid w:val="00BF6EAC"/>
    <w:rsid w:val="00BF78DB"/>
    <w:rsid w:val="00C01EC3"/>
    <w:rsid w:val="00C2453C"/>
    <w:rsid w:val="00C5432A"/>
    <w:rsid w:val="00C54F0A"/>
    <w:rsid w:val="00C6695F"/>
    <w:rsid w:val="00C72418"/>
    <w:rsid w:val="00C84DFA"/>
    <w:rsid w:val="00C90920"/>
    <w:rsid w:val="00C9253D"/>
    <w:rsid w:val="00CD2074"/>
    <w:rsid w:val="00CE4B65"/>
    <w:rsid w:val="00CF39B7"/>
    <w:rsid w:val="00CF4188"/>
    <w:rsid w:val="00D32EB0"/>
    <w:rsid w:val="00D64E99"/>
    <w:rsid w:val="00DA4E27"/>
    <w:rsid w:val="00DB233E"/>
    <w:rsid w:val="00DE5BA5"/>
    <w:rsid w:val="00E771F6"/>
    <w:rsid w:val="00EC695A"/>
    <w:rsid w:val="00F00B6E"/>
    <w:rsid w:val="00F040E5"/>
    <w:rsid w:val="00F0674C"/>
    <w:rsid w:val="00F34B1F"/>
    <w:rsid w:val="00F73D68"/>
    <w:rsid w:val="00F7529F"/>
    <w:rsid w:val="00F82A2A"/>
    <w:rsid w:val="00FA46A2"/>
    <w:rsid w:val="00FC095A"/>
    <w:rsid w:val="00FD0A4C"/>
    <w:rsid w:val="00FF5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5:docId w15:val="{DFA4103F-ABE7-46B1-B347-BD634939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5EFB"/>
    <w:pPr>
      <w:suppressAutoHyphens/>
      <w:spacing w:line="100" w:lineRule="atLeast"/>
    </w:pPr>
    <w:rPr>
      <w:rFonts w:eastAsia="SimSun" w:cs="font189"/>
      <w:kern w:val="1"/>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6A5EFB"/>
  </w:style>
  <w:style w:type="character" w:customStyle="1" w:styleId="NagwekZnak">
    <w:name w:val="Nagłówek Znak"/>
    <w:uiPriority w:val="99"/>
    <w:rsid w:val="006A5EFB"/>
    <w:rPr>
      <w:rFonts w:ascii="Times New Roman" w:hAnsi="Times New Roman" w:cs="font189"/>
    </w:rPr>
  </w:style>
  <w:style w:type="character" w:customStyle="1" w:styleId="StopkaZnak">
    <w:name w:val="Stopka Znak"/>
    <w:uiPriority w:val="99"/>
    <w:rsid w:val="006A5EFB"/>
    <w:rPr>
      <w:rFonts w:ascii="Times New Roman" w:hAnsi="Times New Roman" w:cs="font189"/>
    </w:rPr>
  </w:style>
  <w:style w:type="character" w:customStyle="1" w:styleId="TekstdymkaZnak">
    <w:name w:val="Tekst dymka Znak"/>
    <w:rsid w:val="006A5EFB"/>
    <w:rPr>
      <w:rFonts w:ascii="Tahoma" w:hAnsi="Tahoma" w:cs="font189"/>
      <w:sz w:val="16"/>
      <w:szCs w:val="16"/>
    </w:rPr>
  </w:style>
  <w:style w:type="character" w:customStyle="1" w:styleId="TekstprzypisudolnegoZnak">
    <w:name w:val="Tekst przypisu dolnego Znak"/>
    <w:rsid w:val="006A5EFB"/>
    <w:rPr>
      <w:rFonts w:ascii="Times New Roman" w:hAnsi="Times New Roman" w:cs="font189"/>
      <w:sz w:val="20"/>
      <w:szCs w:val="20"/>
    </w:rPr>
  </w:style>
  <w:style w:type="character" w:customStyle="1" w:styleId="Odwoanieprzypisudolnego1">
    <w:name w:val="Odwołanie przypisu dolnego1"/>
    <w:rsid w:val="006A5EFB"/>
    <w:rPr>
      <w:vertAlign w:val="superscript"/>
    </w:rPr>
  </w:style>
  <w:style w:type="character" w:customStyle="1" w:styleId="Odwoaniedokomentarza1">
    <w:name w:val="Odwołanie do komentarza1"/>
    <w:rsid w:val="006A5EFB"/>
    <w:rPr>
      <w:sz w:val="16"/>
      <w:szCs w:val="16"/>
    </w:rPr>
  </w:style>
  <w:style w:type="character" w:customStyle="1" w:styleId="TekstkomentarzaZnak">
    <w:name w:val="Tekst komentarza Znak"/>
    <w:rsid w:val="006A5EFB"/>
    <w:rPr>
      <w:rFonts w:ascii="Times New Roman" w:hAnsi="Times New Roman" w:cs="font189"/>
      <w:sz w:val="20"/>
      <w:szCs w:val="20"/>
    </w:rPr>
  </w:style>
  <w:style w:type="character" w:customStyle="1" w:styleId="TematkomentarzaZnak">
    <w:name w:val="Temat komentarza Znak"/>
    <w:rsid w:val="006A5EFB"/>
    <w:rPr>
      <w:rFonts w:ascii="Times New Roman" w:hAnsi="Times New Roman" w:cs="font189"/>
      <w:b/>
      <w:bCs/>
      <w:sz w:val="20"/>
      <w:szCs w:val="20"/>
    </w:rPr>
  </w:style>
  <w:style w:type="character" w:customStyle="1" w:styleId="ListLabel1">
    <w:name w:val="ListLabel 1"/>
    <w:rsid w:val="006A5EFB"/>
    <w:rPr>
      <w:sz w:val="18"/>
    </w:rPr>
  </w:style>
  <w:style w:type="character" w:customStyle="1" w:styleId="ListLabel2">
    <w:name w:val="ListLabel 2"/>
    <w:rsid w:val="006A5EFB"/>
    <w:rPr>
      <w:b/>
    </w:rPr>
  </w:style>
  <w:style w:type="character" w:customStyle="1" w:styleId="Znakiprzypiswdolnych">
    <w:name w:val="Znaki przypisów dolnych"/>
    <w:rsid w:val="006A5EFB"/>
  </w:style>
  <w:style w:type="character" w:styleId="Odwoanieprzypisudolnego">
    <w:name w:val="footnote reference"/>
    <w:rsid w:val="006A5EFB"/>
    <w:rPr>
      <w:vertAlign w:val="superscript"/>
    </w:rPr>
  </w:style>
  <w:style w:type="character" w:styleId="Odwoanieprzypisukocowego">
    <w:name w:val="endnote reference"/>
    <w:rsid w:val="006A5EFB"/>
    <w:rPr>
      <w:vertAlign w:val="superscript"/>
    </w:rPr>
  </w:style>
  <w:style w:type="character" w:customStyle="1" w:styleId="Znakiprzypiswkocowych">
    <w:name w:val="Znaki przypisów końcowych"/>
    <w:rsid w:val="006A5EFB"/>
  </w:style>
  <w:style w:type="paragraph" w:customStyle="1" w:styleId="Nagwek1">
    <w:name w:val="Nagłówek1"/>
    <w:basedOn w:val="Normalny"/>
    <w:next w:val="Tekstpodstawowy"/>
    <w:rsid w:val="006A5EFB"/>
    <w:pPr>
      <w:keepNext/>
      <w:spacing w:before="240" w:after="120"/>
    </w:pPr>
    <w:rPr>
      <w:rFonts w:ascii="Arial" w:eastAsia="Microsoft YaHei" w:hAnsi="Arial" w:cs="Lucida Sans"/>
      <w:sz w:val="28"/>
      <w:szCs w:val="28"/>
    </w:rPr>
  </w:style>
  <w:style w:type="paragraph" w:styleId="Tekstpodstawowy">
    <w:name w:val="Body Text"/>
    <w:basedOn w:val="Normalny"/>
    <w:rsid w:val="006A5EFB"/>
    <w:pPr>
      <w:spacing w:after="120"/>
    </w:pPr>
  </w:style>
  <w:style w:type="paragraph" w:styleId="Lista">
    <w:name w:val="List"/>
    <w:basedOn w:val="Tekstpodstawowy"/>
    <w:rsid w:val="006A5EFB"/>
    <w:rPr>
      <w:rFonts w:cs="Lucida Sans"/>
    </w:rPr>
  </w:style>
  <w:style w:type="paragraph" w:customStyle="1" w:styleId="Podpis1">
    <w:name w:val="Podpis1"/>
    <w:basedOn w:val="Normalny"/>
    <w:rsid w:val="006A5EFB"/>
    <w:pPr>
      <w:suppressLineNumbers/>
      <w:spacing w:before="120" w:after="120"/>
    </w:pPr>
    <w:rPr>
      <w:rFonts w:cs="Lucida Sans"/>
      <w:i/>
      <w:iCs/>
      <w:sz w:val="24"/>
      <w:szCs w:val="24"/>
    </w:rPr>
  </w:style>
  <w:style w:type="paragraph" w:customStyle="1" w:styleId="Indeks">
    <w:name w:val="Indeks"/>
    <w:basedOn w:val="Normalny"/>
    <w:rsid w:val="006A5EFB"/>
    <w:pPr>
      <w:suppressLineNumbers/>
    </w:pPr>
    <w:rPr>
      <w:rFonts w:cs="Lucida Sans"/>
    </w:rPr>
  </w:style>
  <w:style w:type="paragraph" w:styleId="Nagwek">
    <w:name w:val="header"/>
    <w:basedOn w:val="Normalny"/>
    <w:uiPriority w:val="99"/>
    <w:rsid w:val="006A5EFB"/>
    <w:pPr>
      <w:suppressLineNumbers/>
      <w:tabs>
        <w:tab w:val="center" w:pos="4536"/>
        <w:tab w:val="right" w:pos="9072"/>
      </w:tabs>
    </w:pPr>
  </w:style>
  <w:style w:type="paragraph" w:styleId="Stopka">
    <w:name w:val="footer"/>
    <w:basedOn w:val="Normalny"/>
    <w:uiPriority w:val="99"/>
    <w:rsid w:val="006A5EFB"/>
    <w:pPr>
      <w:suppressLineNumbers/>
      <w:tabs>
        <w:tab w:val="center" w:pos="4536"/>
        <w:tab w:val="right" w:pos="9072"/>
      </w:tabs>
    </w:pPr>
  </w:style>
  <w:style w:type="paragraph" w:customStyle="1" w:styleId="Tekstdymka1">
    <w:name w:val="Tekst dymka1"/>
    <w:basedOn w:val="Normalny"/>
    <w:rsid w:val="006A5EFB"/>
    <w:rPr>
      <w:rFonts w:ascii="Tahoma" w:hAnsi="Tahoma" w:cs="Tahoma"/>
      <w:sz w:val="16"/>
      <w:szCs w:val="16"/>
    </w:rPr>
  </w:style>
  <w:style w:type="paragraph" w:customStyle="1" w:styleId="Akapitzlist1">
    <w:name w:val="Akapit z listą1"/>
    <w:basedOn w:val="Normalny"/>
    <w:rsid w:val="006A5EFB"/>
    <w:pPr>
      <w:ind w:left="720"/>
    </w:pPr>
  </w:style>
  <w:style w:type="paragraph" w:customStyle="1" w:styleId="Tekstprzypisudolnego1">
    <w:name w:val="Tekst przypisu dolnego1"/>
    <w:basedOn w:val="Normalny"/>
    <w:rsid w:val="006A5EFB"/>
    <w:rPr>
      <w:sz w:val="20"/>
      <w:szCs w:val="20"/>
    </w:rPr>
  </w:style>
  <w:style w:type="paragraph" w:customStyle="1" w:styleId="Tekstkomentarza1">
    <w:name w:val="Tekst komentarza1"/>
    <w:basedOn w:val="Normalny"/>
    <w:rsid w:val="006A5EFB"/>
    <w:rPr>
      <w:sz w:val="20"/>
      <w:szCs w:val="20"/>
    </w:rPr>
  </w:style>
  <w:style w:type="paragraph" w:customStyle="1" w:styleId="Tematkomentarza1">
    <w:name w:val="Temat komentarza1"/>
    <w:basedOn w:val="Tekstkomentarza1"/>
    <w:rsid w:val="006A5EFB"/>
    <w:rPr>
      <w:b/>
      <w:bCs/>
    </w:rPr>
  </w:style>
  <w:style w:type="paragraph" w:styleId="Tekstprzypisudolnego">
    <w:name w:val="footnote text"/>
    <w:basedOn w:val="Normalny"/>
    <w:rsid w:val="006A5EFB"/>
    <w:pPr>
      <w:suppressLineNumbers/>
      <w:ind w:left="283" w:hanging="283"/>
    </w:pPr>
    <w:rPr>
      <w:sz w:val="20"/>
      <w:szCs w:val="20"/>
    </w:rPr>
  </w:style>
  <w:style w:type="paragraph" w:customStyle="1" w:styleId="Zawartotabeli">
    <w:name w:val="Zawartość tabeli"/>
    <w:basedOn w:val="Normalny"/>
    <w:rsid w:val="006A5EFB"/>
    <w:pPr>
      <w:suppressLineNumbers/>
    </w:pPr>
  </w:style>
  <w:style w:type="paragraph" w:customStyle="1" w:styleId="Nagwektabeli">
    <w:name w:val="Nagłówek tabeli"/>
    <w:basedOn w:val="Zawartotabeli"/>
    <w:rsid w:val="006A5EFB"/>
    <w:pPr>
      <w:jc w:val="center"/>
    </w:pPr>
    <w:rPr>
      <w:b/>
      <w:bCs/>
    </w:rPr>
  </w:style>
  <w:style w:type="paragraph" w:styleId="Tekstdymka">
    <w:name w:val="Balloon Text"/>
    <w:basedOn w:val="Normalny"/>
    <w:link w:val="TekstdymkaZnak1"/>
    <w:uiPriority w:val="99"/>
    <w:semiHidden/>
    <w:unhideWhenUsed/>
    <w:rsid w:val="009A71AB"/>
    <w:pPr>
      <w:spacing w:line="240" w:lineRule="auto"/>
    </w:pPr>
    <w:rPr>
      <w:rFonts w:ascii="Tahoma" w:hAnsi="Tahoma" w:cs="Times New Roman"/>
      <w:sz w:val="16"/>
      <w:szCs w:val="16"/>
    </w:rPr>
  </w:style>
  <w:style w:type="character" w:customStyle="1" w:styleId="TekstdymkaZnak1">
    <w:name w:val="Tekst dymka Znak1"/>
    <w:link w:val="Tekstdymka"/>
    <w:uiPriority w:val="99"/>
    <w:semiHidden/>
    <w:rsid w:val="009A71AB"/>
    <w:rPr>
      <w:rFonts w:ascii="Tahoma" w:eastAsia="SimSun" w:hAnsi="Tahoma" w:cs="Tahoma"/>
      <w:kern w:val="1"/>
      <w:sz w:val="16"/>
      <w:szCs w:val="16"/>
      <w:lang w:eastAsia="ar-SA"/>
    </w:rPr>
  </w:style>
  <w:style w:type="character" w:styleId="Odwoaniedokomentarza">
    <w:name w:val="annotation reference"/>
    <w:uiPriority w:val="99"/>
    <w:semiHidden/>
    <w:unhideWhenUsed/>
    <w:rsid w:val="009A71AB"/>
    <w:rPr>
      <w:sz w:val="16"/>
      <w:szCs w:val="16"/>
    </w:rPr>
  </w:style>
  <w:style w:type="paragraph" w:styleId="Tekstkomentarza">
    <w:name w:val="annotation text"/>
    <w:basedOn w:val="Normalny"/>
    <w:link w:val="TekstkomentarzaZnak1"/>
    <w:uiPriority w:val="99"/>
    <w:semiHidden/>
    <w:unhideWhenUsed/>
    <w:rsid w:val="009A71AB"/>
    <w:rPr>
      <w:rFonts w:cs="Times New Roman"/>
      <w:sz w:val="20"/>
      <w:szCs w:val="20"/>
    </w:rPr>
  </w:style>
  <w:style w:type="character" w:customStyle="1" w:styleId="TekstkomentarzaZnak1">
    <w:name w:val="Tekst komentarza Znak1"/>
    <w:link w:val="Tekstkomentarza"/>
    <w:uiPriority w:val="99"/>
    <w:semiHidden/>
    <w:rsid w:val="009A71AB"/>
    <w:rPr>
      <w:rFonts w:eastAsia="SimSun" w:cs="font189"/>
      <w:kern w:val="1"/>
      <w:lang w:eastAsia="ar-SA"/>
    </w:rPr>
  </w:style>
  <w:style w:type="paragraph" w:styleId="Tematkomentarza">
    <w:name w:val="annotation subject"/>
    <w:basedOn w:val="Tekstkomentarza"/>
    <w:next w:val="Tekstkomentarza"/>
    <w:link w:val="TematkomentarzaZnak1"/>
    <w:uiPriority w:val="99"/>
    <w:semiHidden/>
    <w:unhideWhenUsed/>
    <w:rsid w:val="009A71AB"/>
    <w:rPr>
      <w:b/>
      <w:bCs/>
    </w:rPr>
  </w:style>
  <w:style w:type="character" w:customStyle="1" w:styleId="TematkomentarzaZnak1">
    <w:name w:val="Temat komentarza Znak1"/>
    <w:link w:val="Tematkomentarza"/>
    <w:uiPriority w:val="99"/>
    <w:semiHidden/>
    <w:rsid w:val="009A71AB"/>
    <w:rPr>
      <w:rFonts w:eastAsia="SimSun" w:cs="font189"/>
      <w:b/>
      <w:bCs/>
      <w:kern w:val="1"/>
      <w:lang w:eastAsia="ar-SA"/>
    </w:rPr>
  </w:style>
  <w:style w:type="paragraph" w:styleId="Akapitzlist">
    <w:name w:val="List Paragraph"/>
    <w:basedOn w:val="Normalny"/>
    <w:uiPriority w:val="34"/>
    <w:qFormat/>
    <w:rsid w:val="007C291D"/>
    <w:pPr>
      <w:suppressAutoHyphens w:val="0"/>
      <w:spacing w:line="240" w:lineRule="auto"/>
      <w:ind w:left="720"/>
      <w:contextualSpacing/>
    </w:pPr>
    <w:rPr>
      <w:rFonts w:eastAsia="Times New Roman" w:cs="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E07C2-AD42-4B13-9FF5-C92C98A9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3017</Words>
  <Characters>18107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szymon_denis</dc:creator>
  <cp:lastModifiedBy>Virginija Simkunaite</cp:lastModifiedBy>
  <cp:revision>16</cp:revision>
  <cp:lastPrinted>1899-12-31T23:00:00Z</cp:lastPrinted>
  <dcterms:created xsi:type="dcterms:W3CDTF">2017-05-12T14:30:00Z</dcterms:created>
  <dcterms:modified xsi:type="dcterms:W3CDTF">2022-04-29T08:28:00Z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CPE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